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851" w:rsidRPr="00447479" w:rsidRDefault="001C6851" w:rsidP="001C6851">
      <w:pPr>
        <w:autoSpaceDE w:val="0"/>
        <w:autoSpaceDN w:val="0"/>
        <w:adjustRightInd w:val="0"/>
        <w:jc w:val="center"/>
        <w:rPr>
          <w:b/>
        </w:rPr>
      </w:pPr>
      <w:r w:rsidRPr="00447479">
        <w:rPr>
          <w:b/>
        </w:rPr>
        <w:t>Пояснительная записка</w:t>
      </w:r>
    </w:p>
    <w:p w:rsidR="00CB65B9" w:rsidRDefault="001C6851" w:rsidP="00667B2F">
      <w:pPr>
        <w:ind w:firstLine="709"/>
        <w:jc w:val="both"/>
      </w:pPr>
      <w:r w:rsidRPr="0059598C">
        <w:t>Рабочая программа</w:t>
      </w:r>
      <w:r w:rsidR="00667B2F">
        <w:t xml:space="preserve"> по «Литературному чтению»</w:t>
      </w:r>
      <w:r w:rsidR="006C64AE">
        <w:t xml:space="preserve"> адресована</w:t>
      </w:r>
      <w:r w:rsidR="00667B2F" w:rsidRPr="00667B2F">
        <w:rPr>
          <w:w w:val="112"/>
        </w:rPr>
        <w:t xml:space="preserve"> </w:t>
      </w:r>
      <w:r w:rsidRPr="0059598C">
        <w:t>4 класс</w:t>
      </w:r>
      <w:r w:rsidR="0017605F">
        <w:t xml:space="preserve">у </w:t>
      </w:r>
      <w:r w:rsidR="006C64AE">
        <w:t xml:space="preserve"> </w:t>
      </w:r>
      <w:r w:rsidR="00CD4D5E">
        <w:t>МБ</w:t>
      </w:r>
      <w:r w:rsidRPr="0059598C">
        <w:t xml:space="preserve">ОУ </w:t>
      </w:r>
      <w:r w:rsidR="00667B2F">
        <w:t>«</w:t>
      </w:r>
      <w:r w:rsidR="00CD4D5E">
        <w:t>СОШ №51</w:t>
      </w:r>
      <w:r w:rsidR="00667B2F">
        <w:t>».</w:t>
      </w:r>
    </w:p>
    <w:p w:rsidR="00CB65B9" w:rsidRPr="00667B2F" w:rsidRDefault="00CB65B9" w:rsidP="00CB65B9">
      <w:pPr>
        <w:pStyle w:val="ad"/>
        <w:ind w:firstLine="709"/>
        <w:jc w:val="both"/>
      </w:pPr>
      <w:r w:rsidRPr="00222F97">
        <w:t xml:space="preserve">Рабочая программа по </w:t>
      </w:r>
      <w:r>
        <w:t>«Литературному чтению»</w:t>
      </w:r>
      <w:r w:rsidRPr="00667B2F">
        <w:t xml:space="preserve"> </w:t>
      </w:r>
      <w:r w:rsidRPr="00222F97">
        <w:t xml:space="preserve">разработана в соответствии </w:t>
      </w:r>
      <w:r w:rsidRPr="00222F97">
        <w:rPr>
          <w:bCs/>
          <w:iCs/>
        </w:rPr>
        <w:t>с  нормативными правовыми документами</w:t>
      </w:r>
      <w:r w:rsidRPr="00222F97">
        <w:rPr>
          <w:bCs/>
          <w:i/>
          <w:iCs/>
        </w:rPr>
        <w:t>:</w:t>
      </w:r>
    </w:p>
    <w:p w:rsidR="00CB65B9" w:rsidRPr="007E0187" w:rsidRDefault="00CB65B9" w:rsidP="00CB65B9">
      <w:pPr>
        <w:pStyle w:val="ad"/>
        <w:ind w:firstLine="709"/>
        <w:jc w:val="both"/>
        <w:rPr>
          <w:bCs/>
        </w:rPr>
      </w:pPr>
      <w:r w:rsidRPr="007E0187">
        <w:t xml:space="preserve">- Федеральным законом от </w:t>
      </w:r>
      <w:r w:rsidRPr="007E0187">
        <w:rPr>
          <w:bCs/>
        </w:rPr>
        <w:t>29.12.2012 №</w:t>
      </w:r>
      <w:r w:rsidRPr="007E0187">
        <w:t>273-</w:t>
      </w:r>
      <w:r w:rsidRPr="007E0187">
        <w:rPr>
          <w:bCs/>
        </w:rPr>
        <w:t xml:space="preserve">ФЗ «Закон об образовании в Российской Федерации» (п. 22 </w:t>
      </w:r>
      <w:r w:rsidRPr="007E0187">
        <w:t>ст.</w:t>
      </w:r>
      <w:r w:rsidRPr="007E0187">
        <w:rPr>
          <w:bCs/>
        </w:rPr>
        <w:t>2 ч</w:t>
      </w:r>
      <w:r w:rsidRPr="007E0187">
        <w:rPr>
          <w:bCs/>
          <w:spacing w:val="17"/>
        </w:rPr>
        <w:t>.1.5,</w:t>
      </w:r>
      <w:r w:rsidRPr="007E0187">
        <w:rPr>
          <w:bCs/>
          <w:lang w:val="en-US"/>
        </w:rPr>
        <w:t>c</w:t>
      </w:r>
      <w:r w:rsidRPr="007E0187">
        <w:rPr>
          <w:bCs/>
        </w:rPr>
        <w:t xml:space="preserve">т. </w:t>
      </w:r>
      <w:r w:rsidRPr="007E0187">
        <w:rPr>
          <w:bCs/>
          <w:spacing w:val="22"/>
        </w:rPr>
        <w:t>12.</w:t>
      </w:r>
      <w:r w:rsidRPr="007E0187">
        <w:rPr>
          <w:bCs/>
        </w:rPr>
        <w:t xml:space="preserve"> ч.7 </w:t>
      </w:r>
      <w:r w:rsidRPr="007E0187">
        <w:rPr>
          <w:bCs/>
          <w:lang w:val="en-US"/>
        </w:rPr>
        <w:t>c</w:t>
      </w:r>
      <w:r w:rsidRPr="007E0187">
        <w:rPr>
          <w:bCs/>
        </w:rPr>
        <w:t>т. 28, ст.30. п.5 ч.3 ст.47, п.1 ч.1 ст. 48);</w:t>
      </w:r>
    </w:p>
    <w:p w:rsidR="00CB65B9" w:rsidRPr="009A7FBD" w:rsidRDefault="00CB65B9" w:rsidP="009A7FBD">
      <w:pPr>
        <w:pStyle w:val="ad"/>
        <w:ind w:firstLine="709"/>
        <w:jc w:val="both"/>
      </w:pPr>
      <w:r w:rsidRPr="007E0187">
        <w:rPr>
          <w:b/>
          <w:bCs/>
        </w:rPr>
        <w:t xml:space="preserve">- </w:t>
      </w:r>
      <w:r w:rsidRPr="007E0187">
        <w:rPr>
          <w:bCs/>
        </w:rPr>
        <w:t>Федеральным государстве</w:t>
      </w:r>
      <w:r w:rsidRPr="007E0187">
        <w:t xml:space="preserve">нным </w:t>
      </w:r>
      <w:r w:rsidRPr="007E0187">
        <w:rPr>
          <w:bCs/>
        </w:rPr>
        <w:t xml:space="preserve">образовательным </w:t>
      </w:r>
      <w:r w:rsidRPr="007E0187">
        <w:t xml:space="preserve">стандартом </w:t>
      </w:r>
      <w:r w:rsidRPr="007E0187">
        <w:rPr>
          <w:bCs/>
        </w:rPr>
        <w:t>начального общего образования, утверждённым п</w:t>
      </w:r>
      <w:r w:rsidRPr="007E0187">
        <w:t xml:space="preserve">риказом </w:t>
      </w:r>
      <w:r w:rsidRPr="007E0187">
        <w:rPr>
          <w:bCs/>
        </w:rPr>
        <w:t>Минобрнауки России от 06.10.2009 № 373 с изменениями от 26.11.2010, 22.09.2011,18.12.2012 (п.19.5) (</w:t>
      </w:r>
      <w:r w:rsidRPr="007E0187">
        <w:t>1-4 классы);</w:t>
      </w:r>
    </w:p>
    <w:p w:rsidR="00CB65B9" w:rsidRPr="007E0187" w:rsidRDefault="00CB65B9" w:rsidP="004D6CC5">
      <w:pPr>
        <w:pStyle w:val="ad"/>
        <w:ind w:firstLine="709"/>
        <w:jc w:val="both"/>
      </w:pPr>
      <w:r w:rsidRPr="007E0187">
        <w:t>- Письмом департамента государственной политики в сфере общего образования Минобрнауки РФ от 28.10.2015 №08-1786 «О рабочих программах учебных предметов»;</w:t>
      </w:r>
    </w:p>
    <w:p w:rsidR="00CB65B9" w:rsidRPr="0041650F" w:rsidRDefault="00CB65B9" w:rsidP="00CB65B9">
      <w:pPr>
        <w:ind w:firstLine="709"/>
        <w:jc w:val="both"/>
      </w:pPr>
      <w:r w:rsidRPr="007E0187">
        <w:t>-Санитарно-эпидемиологические правила и нормативы СанПиН 2.4.2.2821-10 «Санитарно-эпидемиологические требования к условиям и организации обучения в общеобразовательных учреждениях», утверждённые Постановлением Главного государственного санитарного врача Российской Федерации от 29.12.2010 № 189.</w:t>
      </w:r>
    </w:p>
    <w:p w:rsidR="00CB65B9" w:rsidRPr="0059598C" w:rsidRDefault="00CB65B9" w:rsidP="00CB65B9">
      <w:pPr>
        <w:ind w:firstLine="709"/>
        <w:jc w:val="both"/>
      </w:pPr>
    </w:p>
    <w:p w:rsidR="00667B2F" w:rsidRPr="0059598C" w:rsidRDefault="00667B2F" w:rsidP="00667B2F">
      <w:pPr>
        <w:ind w:firstLine="709"/>
        <w:jc w:val="both"/>
      </w:pPr>
      <w:r w:rsidRPr="00667B2F">
        <w:t xml:space="preserve"> </w:t>
      </w:r>
      <w:r w:rsidRPr="0059598C">
        <w:t>При составлении рабочей программы по литературному чтению за основу взята УМК «Школа России»</w:t>
      </w:r>
      <w:r w:rsidR="00CB65B9">
        <w:t>,</w:t>
      </w:r>
      <w:r w:rsidRPr="0059598C">
        <w:t xml:space="preserve"> учебник «Родная речь» – 4 класс, составители: Л.Ф.Климанова, В.Г.Горецкий, М.В.Голованова.</w:t>
      </w:r>
    </w:p>
    <w:p w:rsidR="00667B2F" w:rsidRPr="00A01C8C" w:rsidRDefault="00667B2F" w:rsidP="00667B2F">
      <w:pPr>
        <w:shd w:val="clear" w:color="auto" w:fill="FFFFFF"/>
        <w:ind w:firstLine="709"/>
        <w:jc w:val="both"/>
        <w:rPr>
          <w:color w:val="000000"/>
        </w:rPr>
      </w:pPr>
      <w:r w:rsidRPr="00A01C8C">
        <w:rPr>
          <w:color w:val="000000"/>
        </w:rPr>
        <w:t xml:space="preserve">Рабочая программа «Литературное чтение» 4 класса </w:t>
      </w:r>
      <w:r w:rsidR="006C64AE" w:rsidRPr="00A01C8C">
        <w:t xml:space="preserve">входит в образовательную область «Русский язык и литературное чтение».  </w:t>
      </w:r>
    </w:p>
    <w:p w:rsidR="001C6851" w:rsidRPr="00667B2F" w:rsidRDefault="001C6851" w:rsidP="006C64AE">
      <w:pPr>
        <w:ind w:firstLine="709"/>
      </w:pPr>
      <w:r w:rsidRPr="00CB65B9">
        <w:rPr>
          <w:i/>
        </w:rPr>
        <w:t xml:space="preserve">Изучение </w:t>
      </w:r>
      <w:r w:rsidR="0022451E" w:rsidRPr="00CB65B9">
        <w:rPr>
          <w:i/>
        </w:rPr>
        <w:t>предмета</w:t>
      </w:r>
      <w:r w:rsidR="0022451E">
        <w:t xml:space="preserve"> «Л</w:t>
      </w:r>
      <w:r w:rsidRPr="00667B2F">
        <w:t>итературно</w:t>
      </w:r>
      <w:r w:rsidR="0022451E">
        <w:t>е</w:t>
      </w:r>
      <w:r w:rsidRPr="00667B2F">
        <w:t xml:space="preserve"> чтени</w:t>
      </w:r>
      <w:r w:rsidR="0022451E">
        <w:t>е»</w:t>
      </w:r>
      <w:r w:rsidR="00BF4CA4">
        <w:t xml:space="preserve"> 4 класс</w:t>
      </w:r>
      <w:r w:rsidRPr="00667B2F">
        <w:t xml:space="preserve"> направлено на достижение следующих </w:t>
      </w:r>
      <w:r w:rsidRPr="00667B2F">
        <w:rPr>
          <w:b/>
        </w:rPr>
        <w:t>целей</w:t>
      </w:r>
      <w:r w:rsidRPr="00667B2F">
        <w:t>:</w:t>
      </w:r>
    </w:p>
    <w:p w:rsidR="001C6851" w:rsidRPr="00667B2F" w:rsidRDefault="001C6851" w:rsidP="00667B2F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7B2F">
        <w:rPr>
          <w:rFonts w:ascii="Times New Roman" w:hAnsi="Times New Roman"/>
          <w:sz w:val="24"/>
          <w:szCs w:val="24"/>
        </w:rPr>
        <w:t>развитие 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слова; совершенствование всех видов речевой деятельности, умений вести диалог, выразительно читать и рассказывать, импровизировать;</w:t>
      </w:r>
    </w:p>
    <w:p w:rsidR="001C6851" w:rsidRPr="00667B2F" w:rsidRDefault="001C6851" w:rsidP="00667B2F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7B2F">
        <w:rPr>
          <w:rFonts w:ascii="Times New Roman" w:hAnsi="Times New Roman"/>
          <w:sz w:val="24"/>
          <w:szCs w:val="24"/>
        </w:rPr>
        <w:t>овладение осознанным, правильным, беглым и выразительным чтением как базовым умением в системе образования младших школьников; формирование читательского кругозора и приобретение опыта самостоятельной читательской деятельности;</w:t>
      </w:r>
    </w:p>
    <w:p w:rsidR="001C6851" w:rsidRPr="00667B2F" w:rsidRDefault="001C6851" w:rsidP="00667B2F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7B2F">
        <w:rPr>
          <w:rFonts w:ascii="Times New Roman" w:hAnsi="Times New Roman"/>
          <w:sz w:val="24"/>
          <w:szCs w:val="24"/>
        </w:rPr>
        <w:t>воспитание эстетического отношения к искусству слова, интереса к чтению и книге, потребности в общении с миром художественной литературы; обогащение нравственного опыта младших школьников, формирование представлений о добре и зле, справедливости и честности; развитие нравственных чувств, уважения к культуре народов многонациональной России.</w:t>
      </w:r>
    </w:p>
    <w:p w:rsidR="001C6851" w:rsidRPr="00667B2F" w:rsidRDefault="001C6851" w:rsidP="00667B2F">
      <w:pPr>
        <w:rPr>
          <w:b/>
        </w:rPr>
      </w:pPr>
      <w:r w:rsidRPr="00667B2F">
        <w:rPr>
          <w:b/>
        </w:rPr>
        <w:t>Задачи</w:t>
      </w:r>
      <w:r w:rsidR="0022451E">
        <w:t xml:space="preserve"> </w:t>
      </w:r>
      <w:r w:rsidR="00BF4CA4">
        <w:t>4 класса</w:t>
      </w:r>
      <w:r w:rsidRPr="00667B2F">
        <w:rPr>
          <w:b/>
        </w:rPr>
        <w:t>:</w:t>
      </w:r>
    </w:p>
    <w:p w:rsidR="001C6851" w:rsidRPr="00667B2F" w:rsidRDefault="001C6851" w:rsidP="00667B2F">
      <w:pPr>
        <w:pStyle w:val="a7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7B2F">
        <w:rPr>
          <w:rFonts w:ascii="Times New Roman" w:hAnsi="Times New Roman"/>
          <w:sz w:val="24"/>
          <w:szCs w:val="24"/>
        </w:rPr>
        <w:t>формирование техники чтения и приемов понимания прочитанного;</w:t>
      </w:r>
    </w:p>
    <w:p w:rsidR="001C6851" w:rsidRPr="00667B2F" w:rsidRDefault="001C6851" w:rsidP="00667B2F">
      <w:pPr>
        <w:pStyle w:val="a7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7B2F">
        <w:rPr>
          <w:rFonts w:ascii="Times New Roman" w:hAnsi="Times New Roman"/>
          <w:sz w:val="24"/>
          <w:szCs w:val="24"/>
        </w:rPr>
        <w:t>развитие устной и письменной речи, творческих способностей детей;</w:t>
      </w:r>
    </w:p>
    <w:p w:rsidR="001C6851" w:rsidRPr="00667B2F" w:rsidRDefault="001C6851" w:rsidP="00667B2F">
      <w:pPr>
        <w:pStyle w:val="a7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7B2F">
        <w:rPr>
          <w:rFonts w:ascii="Times New Roman" w:hAnsi="Times New Roman"/>
          <w:sz w:val="24"/>
          <w:szCs w:val="24"/>
        </w:rPr>
        <w:t>приобщение детей к литературе как искусству слова через введение элементов литературоведческого анализа текстов;</w:t>
      </w:r>
    </w:p>
    <w:p w:rsidR="00667B2F" w:rsidRPr="00667B2F" w:rsidRDefault="00667B2F" w:rsidP="006C64AE">
      <w:pPr>
        <w:pStyle w:val="a7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67B2F">
        <w:rPr>
          <w:rFonts w:ascii="Times New Roman" w:hAnsi="Times New Roman"/>
          <w:color w:val="000000"/>
          <w:sz w:val="24"/>
          <w:szCs w:val="24"/>
        </w:rPr>
        <w:t>На  изучение ли</w:t>
      </w:r>
      <w:r w:rsidR="00ED5203">
        <w:rPr>
          <w:rFonts w:ascii="Times New Roman" w:hAnsi="Times New Roman"/>
          <w:color w:val="000000"/>
          <w:sz w:val="24"/>
          <w:szCs w:val="24"/>
        </w:rPr>
        <w:t xml:space="preserve">тературного чтения отводится </w:t>
      </w:r>
      <w:r w:rsidR="007303E6">
        <w:rPr>
          <w:rFonts w:ascii="Times New Roman" w:hAnsi="Times New Roman"/>
          <w:color w:val="000000"/>
          <w:sz w:val="24"/>
          <w:szCs w:val="24"/>
        </w:rPr>
        <w:t>2</w:t>
      </w:r>
      <w:r w:rsidRPr="00667B2F">
        <w:rPr>
          <w:rFonts w:ascii="Times New Roman" w:hAnsi="Times New Roman"/>
          <w:color w:val="000000"/>
          <w:sz w:val="24"/>
          <w:szCs w:val="24"/>
        </w:rPr>
        <w:t xml:space="preserve"> часа в неделю.</w:t>
      </w:r>
      <w:r w:rsidR="00ED5203">
        <w:rPr>
          <w:rFonts w:ascii="Times New Roman" w:hAnsi="Times New Roman"/>
          <w:color w:val="000000"/>
          <w:sz w:val="24"/>
          <w:szCs w:val="24"/>
        </w:rPr>
        <w:t xml:space="preserve"> Всего </w:t>
      </w:r>
      <w:r w:rsidR="007303E6">
        <w:rPr>
          <w:rFonts w:ascii="Times New Roman" w:hAnsi="Times New Roman"/>
          <w:color w:val="000000"/>
          <w:sz w:val="24"/>
          <w:szCs w:val="24"/>
        </w:rPr>
        <w:t>68</w:t>
      </w:r>
      <w:r w:rsidR="00ED5203">
        <w:rPr>
          <w:rFonts w:ascii="Times New Roman" w:hAnsi="Times New Roman"/>
          <w:color w:val="000000"/>
          <w:sz w:val="24"/>
          <w:szCs w:val="24"/>
        </w:rPr>
        <w:t xml:space="preserve"> часов, 3</w:t>
      </w:r>
      <w:r w:rsidR="003E7ED2">
        <w:rPr>
          <w:rFonts w:ascii="Times New Roman" w:hAnsi="Times New Roman"/>
          <w:color w:val="000000"/>
          <w:sz w:val="24"/>
          <w:szCs w:val="24"/>
        </w:rPr>
        <w:t>4</w:t>
      </w:r>
      <w:r w:rsidR="00ED5203">
        <w:rPr>
          <w:rFonts w:ascii="Times New Roman" w:hAnsi="Times New Roman"/>
          <w:color w:val="000000"/>
          <w:sz w:val="24"/>
          <w:szCs w:val="24"/>
        </w:rPr>
        <w:t xml:space="preserve"> уч</w:t>
      </w:r>
      <w:r w:rsidR="00552D59">
        <w:rPr>
          <w:rFonts w:ascii="Times New Roman" w:hAnsi="Times New Roman"/>
          <w:color w:val="000000"/>
          <w:sz w:val="24"/>
          <w:szCs w:val="24"/>
        </w:rPr>
        <w:t>ебны</w:t>
      </w:r>
      <w:r w:rsidR="003E7ED2">
        <w:rPr>
          <w:rFonts w:ascii="Times New Roman" w:hAnsi="Times New Roman"/>
          <w:color w:val="000000"/>
          <w:sz w:val="24"/>
          <w:szCs w:val="24"/>
        </w:rPr>
        <w:t>е</w:t>
      </w:r>
      <w:r w:rsidR="00552D5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D5203">
        <w:rPr>
          <w:rFonts w:ascii="Times New Roman" w:hAnsi="Times New Roman"/>
          <w:color w:val="000000"/>
          <w:sz w:val="24"/>
          <w:szCs w:val="24"/>
        </w:rPr>
        <w:t>недел</w:t>
      </w:r>
      <w:r w:rsidR="003E7ED2">
        <w:rPr>
          <w:rFonts w:ascii="Times New Roman" w:hAnsi="Times New Roman"/>
          <w:color w:val="000000"/>
          <w:sz w:val="24"/>
          <w:szCs w:val="24"/>
        </w:rPr>
        <w:t>и</w:t>
      </w:r>
      <w:r w:rsidR="00ED5203">
        <w:rPr>
          <w:rFonts w:ascii="Times New Roman" w:hAnsi="Times New Roman"/>
          <w:color w:val="000000"/>
          <w:sz w:val="24"/>
          <w:szCs w:val="24"/>
        </w:rPr>
        <w:t>.</w:t>
      </w:r>
    </w:p>
    <w:p w:rsidR="001C6851" w:rsidRPr="00667B2F" w:rsidRDefault="001C6851" w:rsidP="0031059B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67B2F">
        <w:rPr>
          <w:rFonts w:ascii="Times New Roman" w:hAnsi="Times New Roman"/>
          <w:sz w:val="24"/>
          <w:szCs w:val="24"/>
        </w:rPr>
        <w:t>В изучении литературы в 4 классе применяются методы обучения: словесные, наглядные, игровые;</w:t>
      </w:r>
      <w:r w:rsidR="00667B2F">
        <w:rPr>
          <w:rFonts w:ascii="Times New Roman" w:hAnsi="Times New Roman"/>
          <w:sz w:val="24"/>
          <w:szCs w:val="24"/>
        </w:rPr>
        <w:t xml:space="preserve"> </w:t>
      </w:r>
      <w:r w:rsidRPr="00667B2F">
        <w:rPr>
          <w:rFonts w:ascii="Times New Roman" w:hAnsi="Times New Roman"/>
          <w:sz w:val="24"/>
          <w:szCs w:val="24"/>
        </w:rPr>
        <w:t>технологии обучения: игровые технологии, технология проблемного обучения, технология проектного обучения, технология мастерских.</w:t>
      </w:r>
      <w:r w:rsidR="006C64AE">
        <w:rPr>
          <w:rFonts w:ascii="Times New Roman" w:hAnsi="Times New Roman"/>
          <w:sz w:val="24"/>
          <w:szCs w:val="24"/>
        </w:rPr>
        <w:t xml:space="preserve"> </w:t>
      </w:r>
      <w:r w:rsidRPr="00667B2F">
        <w:rPr>
          <w:rFonts w:ascii="Times New Roman" w:hAnsi="Times New Roman"/>
          <w:sz w:val="24"/>
          <w:szCs w:val="24"/>
        </w:rPr>
        <w:t>Формы организации учебного процесса: фронтальная и индивидуальная работа, работа в парах, работа в группах. Преобладающими формами текущих контрольных работ, являются тексты для диагностики скорости чтения и усвоения прочитанного.</w:t>
      </w:r>
    </w:p>
    <w:p w:rsidR="0031059B" w:rsidRDefault="0031059B" w:rsidP="001C6851">
      <w:pPr>
        <w:pStyle w:val="aa"/>
        <w:spacing w:before="0" w:beforeAutospacing="0" w:after="0" w:afterAutospacing="0"/>
        <w:ind w:firstLine="709"/>
      </w:pPr>
      <w:r w:rsidRPr="0031059B">
        <w:lastRenderedPageBreak/>
        <w:t>Учитель имеет право вносить изменения в планировании уроков, корректировать изучение тем в зависимости от их  формы проведения и производственных условий (праздничные дни, морозные дни, пробные экзамены и т.д.).</w:t>
      </w:r>
    </w:p>
    <w:p w:rsidR="001C6851" w:rsidRPr="006C64AE" w:rsidRDefault="001C6851" w:rsidP="001C6851">
      <w:pPr>
        <w:pStyle w:val="aa"/>
        <w:spacing w:before="0" w:beforeAutospacing="0" w:after="0" w:afterAutospacing="0"/>
        <w:ind w:firstLine="709"/>
      </w:pPr>
      <w:r w:rsidRPr="006C64AE">
        <w:t>Сроки ре</w:t>
      </w:r>
      <w:r w:rsidR="00ED5203">
        <w:t xml:space="preserve">ализации программы: </w:t>
      </w:r>
      <w:r w:rsidR="003E7ED2">
        <w:t>20</w:t>
      </w:r>
      <w:r w:rsidR="00CD4D5E">
        <w:t>21-2022 учебный</w:t>
      </w:r>
      <w:r w:rsidRPr="006C64AE">
        <w:t xml:space="preserve"> год.</w:t>
      </w:r>
    </w:p>
    <w:p w:rsidR="00E11AB8" w:rsidRPr="007B2359" w:rsidRDefault="00E11AB8" w:rsidP="00E11AB8">
      <w:pPr>
        <w:ind w:left="-567"/>
        <w:jc w:val="center"/>
        <w:rPr>
          <w:b/>
        </w:rPr>
      </w:pPr>
      <w:r w:rsidRPr="007B2359">
        <w:rPr>
          <w:b/>
        </w:rPr>
        <w:t>Планируемые результаты</w:t>
      </w:r>
      <w:r w:rsidR="00A01C8C">
        <w:rPr>
          <w:b/>
        </w:rPr>
        <w:t xml:space="preserve"> изучения предмета</w:t>
      </w:r>
    </w:p>
    <w:p w:rsidR="00E11AB8" w:rsidRPr="0029061E" w:rsidRDefault="00E11AB8" w:rsidP="00E11AB8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061E">
        <w:rPr>
          <w:rFonts w:ascii="Times New Roman" w:hAnsi="Times New Roman"/>
          <w:sz w:val="24"/>
          <w:szCs w:val="24"/>
        </w:rPr>
        <w:t>В результате освоения предметного содержания литературного чтения учащиеся должны приобрести общие учебные умения, навыки и способы деятельности: осознанно читать, строить диалогическое и монологическое высказывания на основе литературного произведения и личного опыта; описывать и сопоставлять различные объекты, самостоятельно пользоваться справочным аппаратом учебника, находить информацию в словарях и др.</w:t>
      </w:r>
    </w:p>
    <w:p w:rsidR="00E11AB8" w:rsidRPr="0029061E" w:rsidRDefault="00E11AB8" w:rsidP="006C64AE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061E">
        <w:rPr>
          <w:rFonts w:ascii="Times New Roman" w:hAnsi="Times New Roman"/>
          <w:sz w:val="24"/>
          <w:szCs w:val="24"/>
        </w:rPr>
        <w:t xml:space="preserve">В конце 4 класса обучающиеся </w:t>
      </w:r>
      <w:r w:rsidRPr="0022451E">
        <w:rPr>
          <w:rFonts w:ascii="Times New Roman" w:hAnsi="Times New Roman"/>
          <w:sz w:val="24"/>
          <w:szCs w:val="24"/>
          <w:u w:val="single"/>
        </w:rPr>
        <w:t>должны знать</w:t>
      </w:r>
      <w:r w:rsidRPr="0029061E">
        <w:rPr>
          <w:rFonts w:ascii="Times New Roman" w:hAnsi="Times New Roman"/>
          <w:sz w:val="24"/>
          <w:szCs w:val="24"/>
        </w:rPr>
        <w:t xml:space="preserve">: </w:t>
      </w:r>
    </w:p>
    <w:p w:rsidR="00E11AB8" w:rsidRPr="0029061E" w:rsidRDefault="00E11AB8" w:rsidP="006C64AE">
      <w:pPr>
        <w:pStyle w:val="a7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9061E">
        <w:rPr>
          <w:rFonts w:ascii="Times New Roman" w:hAnsi="Times New Roman"/>
          <w:sz w:val="24"/>
          <w:szCs w:val="24"/>
        </w:rPr>
        <w:t>наизусть не менее 15 стихотворений классиков отечественной и зарубежной литературы;</w:t>
      </w:r>
    </w:p>
    <w:p w:rsidR="00E11AB8" w:rsidRPr="0029061E" w:rsidRDefault="00E11AB8" w:rsidP="006C64AE">
      <w:pPr>
        <w:pStyle w:val="a7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9061E">
        <w:rPr>
          <w:rFonts w:ascii="Times New Roman" w:hAnsi="Times New Roman"/>
          <w:sz w:val="24"/>
          <w:szCs w:val="24"/>
        </w:rPr>
        <w:t>названия, темы и сюжеты 2 – 3 произведений больших фольклорных жанров, а также литературных произведений классических писателей;</w:t>
      </w:r>
    </w:p>
    <w:p w:rsidR="00E11AB8" w:rsidRPr="0029061E" w:rsidRDefault="00E11AB8" w:rsidP="006C64AE">
      <w:pPr>
        <w:pStyle w:val="a7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9061E">
        <w:rPr>
          <w:rFonts w:ascii="Times New Roman" w:hAnsi="Times New Roman"/>
          <w:sz w:val="24"/>
          <w:szCs w:val="24"/>
        </w:rPr>
        <w:t>не менее 6 – 7 народных сказок (уметь их пересказать), знать более 10 пословиц, 2 – 3 крылатых выражения (усвоить их смысл и уметь сказать, в какой жизненной ситуации можно, кстати, употребить их).</w:t>
      </w:r>
    </w:p>
    <w:p w:rsidR="00E11AB8" w:rsidRPr="0029061E" w:rsidRDefault="00E11AB8" w:rsidP="006C64AE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061E">
        <w:rPr>
          <w:rFonts w:ascii="Times New Roman" w:hAnsi="Times New Roman"/>
          <w:sz w:val="24"/>
          <w:szCs w:val="24"/>
        </w:rPr>
        <w:t xml:space="preserve">Обучающиеся </w:t>
      </w:r>
      <w:r w:rsidRPr="0022451E">
        <w:rPr>
          <w:rFonts w:ascii="Times New Roman" w:hAnsi="Times New Roman"/>
          <w:sz w:val="24"/>
          <w:szCs w:val="24"/>
          <w:u w:val="single"/>
        </w:rPr>
        <w:t>научатся:</w:t>
      </w:r>
    </w:p>
    <w:p w:rsidR="00E11AB8" w:rsidRPr="0029061E" w:rsidRDefault="00E11AB8" w:rsidP="006C64AE">
      <w:pPr>
        <w:pStyle w:val="a7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9061E">
        <w:rPr>
          <w:rFonts w:ascii="Times New Roman" w:hAnsi="Times New Roman"/>
          <w:sz w:val="24"/>
          <w:szCs w:val="24"/>
        </w:rPr>
        <w:t>осознанно, бегло, правильно и выразительно читать целыми словами при темпе громкого чтения не менее 90 слов в минуту;</w:t>
      </w:r>
    </w:p>
    <w:p w:rsidR="00E11AB8" w:rsidRPr="0029061E" w:rsidRDefault="00E11AB8" w:rsidP="006C64AE">
      <w:pPr>
        <w:pStyle w:val="a7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9061E">
        <w:rPr>
          <w:rFonts w:ascii="Times New Roman" w:hAnsi="Times New Roman"/>
          <w:sz w:val="24"/>
          <w:szCs w:val="24"/>
        </w:rPr>
        <w:t>понимать содержание текста и подтекст более сложных по художественному и смысловому уровню произведений, выявлять отношение автора к тому, о чем ведется речь, и осознавать собственное отношение к тому, что и как написано;</w:t>
      </w:r>
    </w:p>
    <w:p w:rsidR="00E11AB8" w:rsidRPr="0029061E" w:rsidRDefault="00E11AB8" w:rsidP="006C64AE">
      <w:pPr>
        <w:pStyle w:val="a7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9061E">
        <w:rPr>
          <w:rFonts w:ascii="Times New Roman" w:hAnsi="Times New Roman"/>
          <w:sz w:val="24"/>
          <w:szCs w:val="24"/>
        </w:rPr>
        <w:t>передавать содержание прочитанного в виде краткого, полного, выборочного, творческого пересказа; придумывать начало повествования или его возможное продолжение или завершение;</w:t>
      </w:r>
    </w:p>
    <w:p w:rsidR="00E11AB8" w:rsidRPr="0029061E" w:rsidRDefault="00E11AB8" w:rsidP="006C64AE">
      <w:pPr>
        <w:pStyle w:val="a7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9061E">
        <w:rPr>
          <w:rFonts w:ascii="Times New Roman" w:hAnsi="Times New Roman"/>
          <w:sz w:val="24"/>
          <w:szCs w:val="24"/>
        </w:rPr>
        <w:t>использовать в речи средства интонационной выразительности (логическое ударение, сила и эмоциональная окраска голоса, темпоритм, логические и психологические паузы);</w:t>
      </w:r>
    </w:p>
    <w:p w:rsidR="00E11AB8" w:rsidRPr="0029061E" w:rsidRDefault="00E11AB8" w:rsidP="006C64AE">
      <w:pPr>
        <w:pStyle w:val="a7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9061E">
        <w:rPr>
          <w:rFonts w:ascii="Times New Roman" w:hAnsi="Times New Roman"/>
          <w:sz w:val="24"/>
          <w:szCs w:val="24"/>
        </w:rPr>
        <w:t>составлять план к прочитанному;</w:t>
      </w:r>
    </w:p>
    <w:p w:rsidR="00E11AB8" w:rsidRPr="0029061E" w:rsidRDefault="00E11AB8" w:rsidP="006C64AE">
      <w:pPr>
        <w:pStyle w:val="a7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9061E">
        <w:rPr>
          <w:rFonts w:ascii="Times New Roman" w:hAnsi="Times New Roman"/>
          <w:sz w:val="24"/>
          <w:szCs w:val="24"/>
        </w:rPr>
        <w:t>делать подробную характеристику персонажей и их взаимоотношений, ссылаясь на текст;</w:t>
      </w:r>
    </w:p>
    <w:p w:rsidR="00E11AB8" w:rsidRPr="0029061E" w:rsidRDefault="00E11AB8" w:rsidP="006C64AE">
      <w:pPr>
        <w:pStyle w:val="a7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9061E">
        <w:rPr>
          <w:rFonts w:ascii="Times New Roman" w:hAnsi="Times New Roman"/>
          <w:sz w:val="24"/>
          <w:szCs w:val="24"/>
        </w:rPr>
        <w:t>определять тему и главную мысль произведения;</w:t>
      </w:r>
    </w:p>
    <w:p w:rsidR="00E11AB8" w:rsidRPr="0029061E" w:rsidRDefault="00E11AB8" w:rsidP="006C64AE">
      <w:pPr>
        <w:pStyle w:val="a7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9061E">
        <w:rPr>
          <w:rFonts w:ascii="Times New Roman" w:hAnsi="Times New Roman"/>
          <w:sz w:val="24"/>
          <w:szCs w:val="24"/>
        </w:rPr>
        <w:t>озаглавливать иллюстрации и тексты;</w:t>
      </w:r>
    </w:p>
    <w:p w:rsidR="00E11AB8" w:rsidRPr="0029061E" w:rsidRDefault="00E11AB8" w:rsidP="006C64AE">
      <w:pPr>
        <w:pStyle w:val="a7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9061E">
        <w:rPr>
          <w:rFonts w:ascii="Times New Roman" w:hAnsi="Times New Roman"/>
          <w:sz w:val="24"/>
          <w:szCs w:val="24"/>
        </w:rPr>
        <w:t>вводить в пересказы – повествования элементы описания, рассуждения и цитирования;</w:t>
      </w:r>
    </w:p>
    <w:p w:rsidR="00E11AB8" w:rsidRPr="0029061E" w:rsidRDefault="00E11AB8" w:rsidP="006C64AE">
      <w:pPr>
        <w:pStyle w:val="a7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9061E">
        <w:rPr>
          <w:rFonts w:ascii="Times New Roman" w:hAnsi="Times New Roman"/>
          <w:sz w:val="24"/>
          <w:szCs w:val="24"/>
        </w:rPr>
        <w:t>ставить вопросы к прочитанному;</w:t>
      </w:r>
    </w:p>
    <w:p w:rsidR="00E11AB8" w:rsidRPr="0029061E" w:rsidRDefault="00E11AB8" w:rsidP="006C64AE">
      <w:pPr>
        <w:pStyle w:val="a7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9061E">
        <w:rPr>
          <w:rFonts w:ascii="Times New Roman" w:hAnsi="Times New Roman"/>
          <w:sz w:val="24"/>
          <w:szCs w:val="24"/>
        </w:rPr>
        <w:t xml:space="preserve">самостоятельно делать подборку книг на заданную учителем тему; </w:t>
      </w:r>
    </w:p>
    <w:p w:rsidR="00E11AB8" w:rsidRPr="004A1613" w:rsidRDefault="00E11AB8" w:rsidP="006C64AE">
      <w:pPr>
        <w:pStyle w:val="a7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A1613">
        <w:rPr>
          <w:rFonts w:ascii="Times New Roman" w:hAnsi="Times New Roman"/>
          <w:sz w:val="24"/>
          <w:szCs w:val="24"/>
        </w:rPr>
        <w:t xml:space="preserve">оценивать выполнение любой проделанной работы, учебного задания. </w:t>
      </w:r>
    </w:p>
    <w:p w:rsidR="00E11AB8" w:rsidRPr="00013FD9" w:rsidRDefault="0022451E" w:rsidP="006C64AE">
      <w:pPr>
        <w:autoSpaceDE w:val="0"/>
        <w:autoSpaceDN w:val="0"/>
        <w:adjustRightInd w:val="0"/>
        <w:jc w:val="both"/>
      </w:pPr>
      <w:r>
        <w:t>Обучающиеся</w:t>
      </w:r>
      <w:r w:rsidR="00E11AB8" w:rsidRPr="00013FD9">
        <w:t xml:space="preserve"> получат возможность </w:t>
      </w:r>
      <w:r w:rsidR="00E11AB8" w:rsidRPr="0022451E">
        <w:rPr>
          <w:u w:val="single"/>
        </w:rPr>
        <w:t>научиться</w:t>
      </w:r>
      <w:r w:rsidR="00E11AB8" w:rsidRPr="00013FD9">
        <w:t>:</w:t>
      </w:r>
    </w:p>
    <w:p w:rsidR="0022451E" w:rsidRPr="004A1613" w:rsidRDefault="00E11AB8" w:rsidP="0022451E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A1613">
        <w:rPr>
          <w:rFonts w:ascii="Times New Roman" w:hAnsi="Times New Roman"/>
          <w:sz w:val="24"/>
          <w:szCs w:val="24"/>
        </w:rPr>
        <w:t>осознавать основные духовно- нравственные ценности человечества</w:t>
      </w:r>
      <w:r w:rsidR="0022451E">
        <w:rPr>
          <w:rFonts w:ascii="Times New Roman" w:hAnsi="Times New Roman"/>
          <w:sz w:val="24"/>
          <w:szCs w:val="24"/>
        </w:rPr>
        <w:t>,</w:t>
      </w:r>
      <w:r w:rsidR="0022451E" w:rsidRPr="0022451E">
        <w:rPr>
          <w:rFonts w:ascii="Times New Roman" w:hAnsi="Times New Roman"/>
          <w:sz w:val="24"/>
          <w:szCs w:val="24"/>
        </w:rPr>
        <w:t xml:space="preserve"> </w:t>
      </w:r>
      <w:r w:rsidR="0022451E" w:rsidRPr="004A1613">
        <w:rPr>
          <w:rFonts w:ascii="Times New Roman" w:hAnsi="Times New Roman"/>
          <w:sz w:val="24"/>
          <w:szCs w:val="24"/>
        </w:rPr>
        <w:t>испытывать чувство гордости за свою Родину, народ, историю</w:t>
      </w:r>
      <w:r w:rsidR="0022451E">
        <w:rPr>
          <w:rFonts w:ascii="Times New Roman" w:hAnsi="Times New Roman"/>
          <w:sz w:val="24"/>
          <w:szCs w:val="24"/>
        </w:rPr>
        <w:t>,</w:t>
      </w:r>
    </w:p>
    <w:p w:rsidR="00E11AB8" w:rsidRPr="004A1613" w:rsidRDefault="0022451E" w:rsidP="0022451E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A1613">
        <w:rPr>
          <w:rFonts w:ascii="Times New Roman" w:hAnsi="Times New Roman"/>
          <w:sz w:val="24"/>
          <w:szCs w:val="24"/>
        </w:rPr>
        <w:t>уважать культуру народов многонациональной России и других стран</w:t>
      </w:r>
      <w:r>
        <w:rPr>
          <w:rFonts w:ascii="Times New Roman" w:hAnsi="Times New Roman"/>
          <w:sz w:val="24"/>
          <w:szCs w:val="24"/>
        </w:rPr>
        <w:t>;</w:t>
      </w:r>
    </w:p>
    <w:p w:rsidR="00E11AB8" w:rsidRPr="004A1613" w:rsidRDefault="00E11AB8" w:rsidP="006C64AE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A1613">
        <w:rPr>
          <w:rFonts w:ascii="Times New Roman" w:hAnsi="Times New Roman"/>
          <w:sz w:val="24"/>
          <w:szCs w:val="24"/>
        </w:rPr>
        <w:t>воспринимать окружающий мир в его единстве и многообразии</w:t>
      </w:r>
      <w:r w:rsidR="0022451E">
        <w:rPr>
          <w:rFonts w:ascii="Times New Roman" w:hAnsi="Times New Roman"/>
          <w:sz w:val="24"/>
          <w:szCs w:val="24"/>
        </w:rPr>
        <w:t>;</w:t>
      </w:r>
    </w:p>
    <w:p w:rsidR="00E11AB8" w:rsidRPr="004A1613" w:rsidRDefault="00E11AB8" w:rsidP="006C64AE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A1613">
        <w:rPr>
          <w:rFonts w:ascii="Times New Roman" w:hAnsi="Times New Roman"/>
          <w:sz w:val="24"/>
          <w:szCs w:val="24"/>
        </w:rPr>
        <w:lastRenderedPageBreak/>
        <w:t>бережно и ответственно относиться к окружающей природе</w:t>
      </w:r>
      <w:r w:rsidR="0022451E">
        <w:rPr>
          <w:rFonts w:ascii="Times New Roman" w:hAnsi="Times New Roman"/>
          <w:sz w:val="24"/>
          <w:szCs w:val="24"/>
        </w:rPr>
        <w:t>;</w:t>
      </w:r>
    </w:p>
    <w:p w:rsidR="00E11AB8" w:rsidRPr="004A1613" w:rsidRDefault="00E11AB8" w:rsidP="006C64AE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A1613">
        <w:rPr>
          <w:rFonts w:ascii="Times New Roman" w:hAnsi="Times New Roman"/>
          <w:sz w:val="24"/>
          <w:szCs w:val="24"/>
        </w:rPr>
        <w:t>использовать полученную при чтении научно</w:t>
      </w:r>
      <w:r w:rsidR="0022451E">
        <w:rPr>
          <w:rFonts w:ascii="Times New Roman" w:hAnsi="Times New Roman"/>
          <w:sz w:val="24"/>
          <w:szCs w:val="24"/>
        </w:rPr>
        <w:t xml:space="preserve"> </w:t>
      </w:r>
      <w:r w:rsidRPr="004A1613">
        <w:rPr>
          <w:rFonts w:ascii="Times New Roman" w:hAnsi="Times New Roman"/>
          <w:sz w:val="24"/>
          <w:szCs w:val="24"/>
        </w:rPr>
        <w:t>- популярного и учебного текста информацию в практической деятельности</w:t>
      </w:r>
      <w:r w:rsidR="0022451E">
        <w:rPr>
          <w:rFonts w:ascii="Times New Roman" w:hAnsi="Times New Roman"/>
          <w:sz w:val="24"/>
          <w:szCs w:val="24"/>
        </w:rPr>
        <w:t>;</w:t>
      </w:r>
    </w:p>
    <w:p w:rsidR="00E11AB8" w:rsidRPr="004A1613" w:rsidRDefault="00E11AB8" w:rsidP="006C64AE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A1613">
        <w:rPr>
          <w:rFonts w:ascii="Times New Roman" w:hAnsi="Times New Roman"/>
          <w:sz w:val="24"/>
          <w:szCs w:val="24"/>
        </w:rPr>
        <w:t>высказывать и пояснять свою точку зрения</w:t>
      </w:r>
      <w:r w:rsidR="0022451E">
        <w:rPr>
          <w:rFonts w:ascii="Times New Roman" w:hAnsi="Times New Roman"/>
          <w:sz w:val="24"/>
          <w:szCs w:val="24"/>
        </w:rPr>
        <w:t>;</w:t>
      </w:r>
    </w:p>
    <w:p w:rsidR="00E11AB8" w:rsidRPr="004A1613" w:rsidRDefault="00E11AB8" w:rsidP="006C64AE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A1613">
        <w:rPr>
          <w:rFonts w:ascii="Times New Roman" w:hAnsi="Times New Roman"/>
          <w:sz w:val="24"/>
          <w:szCs w:val="24"/>
        </w:rPr>
        <w:t>выделять в тексте опорные (ключевые) слова</w:t>
      </w:r>
      <w:r w:rsidR="0022451E">
        <w:rPr>
          <w:rFonts w:ascii="Times New Roman" w:hAnsi="Times New Roman"/>
          <w:sz w:val="24"/>
          <w:szCs w:val="24"/>
        </w:rPr>
        <w:t>;</w:t>
      </w:r>
    </w:p>
    <w:p w:rsidR="00E11AB8" w:rsidRPr="004A1613" w:rsidRDefault="00E11AB8" w:rsidP="006C64AE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A1613">
        <w:rPr>
          <w:rFonts w:ascii="Times New Roman" w:hAnsi="Times New Roman"/>
          <w:sz w:val="24"/>
          <w:szCs w:val="24"/>
        </w:rPr>
        <w:t>расширять свой читательский кругозор и приобретать дальнейший опыт самостоятельной читательской деятельности</w:t>
      </w:r>
    </w:p>
    <w:p w:rsidR="0031059B" w:rsidRDefault="0031059B" w:rsidP="00A8482F">
      <w:pPr>
        <w:pStyle w:val="ParagraphStyle"/>
        <w:spacing w:line="264" w:lineRule="auto"/>
        <w:ind w:firstLine="360"/>
        <w:jc w:val="center"/>
        <w:rPr>
          <w:rFonts w:ascii="Times New Roman" w:hAnsi="Times New Roman"/>
          <w:b/>
        </w:rPr>
      </w:pPr>
    </w:p>
    <w:p w:rsidR="001C6851" w:rsidRPr="00CD4D5E" w:rsidRDefault="00A8482F" w:rsidP="00CD4D5E">
      <w:pPr>
        <w:pStyle w:val="ParagraphStyle"/>
        <w:spacing w:line="264" w:lineRule="auto"/>
        <w:ind w:firstLine="36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Содержание тем учебного курса</w:t>
      </w:r>
      <w:r w:rsidR="00552D59">
        <w:rPr>
          <w:rFonts w:ascii="Times New Roman" w:hAnsi="Times New Roman"/>
          <w:b/>
        </w:rPr>
        <w:t xml:space="preserve"> (</w:t>
      </w:r>
      <w:r w:rsidR="003E7ED2">
        <w:rPr>
          <w:rFonts w:ascii="Times New Roman" w:hAnsi="Times New Roman"/>
          <w:b/>
        </w:rPr>
        <w:t>68</w:t>
      </w:r>
      <w:r w:rsidR="00552D59">
        <w:rPr>
          <w:rFonts w:ascii="Times New Roman" w:hAnsi="Times New Roman"/>
          <w:b/>
        </w:rPr>
        <w:t>ч)</w:t>
      </w: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1276"/>
        <w:gridCol w:w="8505"/>
      </w:tblGrid>
      <w:tr w:rsidR="0022451E" w:rsidRPr="00732EE5" w:rsidTr="0022451E">
        <w:trPr>
          <w:trHeight w:val="865"/>
        </w:trPr>
        <w:tc>
          <w:tcPr>
            <w:tcW w:w="534" w:type="dxa"/>
            <w:tcBorders>
              <w:bottom w:val="single" w:sz="4" w:space="0" w:color="000000"/>
            </w:tcBorders>
          </w:tcPr>
          <w:p w:rsidR="0022451E" w:rsidRPr="00732EE5" w:rsidRDefault="0022451E" w:rsidP="00667B2F">
            <w:pPr>
              <w:rPr>
                <w:b/>
              </w:rPr>
            </w:pPr>
            <w:r w:rsidRPr="00732EE5">
              <w:rPr>
                <w:b/>
              </w:rPr>
              <w:t>№ п/п</w:t>
            </w:r>
          </w:p>
        </w:tc>
        <w:tc>
          <w:tcPr>
            <w:tcW w:w="4110" w:type="dxa"/>
            <w:tcBorders>
              <w:bottom w:val="single" w:sz="4" w:space="0" w:color="000000"/>
            </w:tcBorders>
          </w:tcPr>
          <w:p w:rsidR="0022451E" w:rsidRPr="00732EE5" w:rsidRDefault="0022451E" w:rsidP="00667B2F">
            <w:pPr>
              <w:rPr>
                <w:b/>
              </w:rPr>
            </w:pPr>
            <w:r w:rsidRPr="00732EE5">
              <w:rPr>
                <w:b/>
              </w:rPr>
              <w:t>Список разделов и тем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22451E" w:rsidRPr="00732EE5" w:rsidRDefault="0022451E" w:rsidP="00667B2F">
            <w:pPr>
              <w:rPr>
                <w:b/>
              </w:rPr>
            </w:pPr>
            <w:r w:rsidRPr="00732EE5">
              <w:rPr>
                <w:b/>
              </w:rPr>
              <w:t>Кол-во часов</w:t>
            </w:r>
          </w:p>
        </w:tc>
        <w:tc>
          <w:tcPr>
            <w:tcW w:w="8505" w:type="dxa"/>
          </w:tcPr>
          <w:p w:rsidR="0022451E" w:rsidRPr="00732EE5" w:rsidRDefault="0022451E" w:rsidP="00667B2F">
            <w:pPr>
              <w:jc w:val="center"/>
              <w:rPr>
                <w:b/>
              </w:rPr>
            </w:pPr>
            <w:r w:rsidRPr="00D53022">
              <w:rPr>
                <w:b/>
              </w:rPr>
              <w:t>Форм</w:t>
            </w:r>
            <w:r>
              <w:rPr>
                <w:b/>
              </w:rPr>
              <w:t>ируемые УУД по разделу</w:t>
            </w:r>
          </w:p>
        </w:tc>
      </w:tr>
      <w:tr w:rsidR="00A01C8C" w:rsidRPr="00A01C8C" w:rsidTr="0022451E">
        <w:trPr>
          <w:trHeight w:val="846"/>
        </w:trPr>
        <w:tc>
          <w:tcPr>
            <w:tcW w:w="534" w:type="dxa"/>
          </w:tcPr>
          <w:p w:rsidR="0022451E" w:rsidRPr="00FE75F1" w:rsidRDefault="0022451E" w:rsidP="00667B2F">
            <w:pPr>
              <w:jc w:val="center"/>
            </w:pPr>
            <w:r>
              <w:t>1</w:t>
            </w:r>
          </w:p>
        </w:tc>
        <w:tc>
          <w:tcPr>
            <w:tcW w:w="4110" w:type="dxa"/>
          </w:tcPr>
          <w:p w:rsidR="0022451E" w:rsidRPr="00E3115F" w:rsidRDefault="0022451E" w:rsidP="00667B2F">
            <w:r w:rsidRPr="00E3115F">
              <w:t>Знакомство с учебником по литературному чтению. Книги прочитанные летом.</w:t>
            </w:r>
          </w:p>
        </w:tc>
        <w:tc>
          <w:tcPr>
            <w:tcW w:w="1276" w:type="dxa"/>
          </w:tcPr>
          <w:p w:rsidR="0022451E" w:rsidRPr="00E3115F" w:rsidRDefault="0022451E" w:rsidP="00667B2F">
            <w:pPr>
              <w:jc w:val="both"/>
              <w:rPr>
                <w:b/>
                <w:bCs/>
              </w:rPr>
            </w:pPr>
            <w:r w:rsidRPr="00E3115F">
              <w:rPr>
                <w:b/>
                <w:bCs/>
              </w:rPr>
              <w:t>1 ч</w:t>
            </w:r>
          </w:p>
        </w:tc>
        <w:tc>
          <w:tcPr>
            <w:tcW w:w="8505" w:type="dxa"/>
            <w:vMerge w:val="restart"/>
          </w:tcPr>
          <w:p w:rsidR="0022451E" w:rsidRPr="00A01C8C" w:rsidRDefault="0022451E" w:rsidP="0022451E">
            <w:r w:rsidRPr="00A01C8C">
              <w:t>Чувствовать красоту художественного слова, стремиться к совершенствованию собственной речи; любовь и уважение к Отечеству, его языку, культуре, истории. Иметь собственные читательские приоритеты, уважительно относиться к предпочтениям других. Интерес к чтению, к ведению диалога с автором текста; потребность в чтении. Самостоятельно формулировать тему и цели урока. Составлять план решения учебной проблемы совместно с учителем. Работать по плану, сверяя свои действия с целью, корректировать свою деятельность. Строить рассуждения. Устанавливать причинно-следственные связи. Вычитывать все виды текстовой информации. Ставить вопросы к тексту учебника, рассказу учителя. Кратко передавать свои впечатления о прочитанном. Высказывать и обосновывать свою точку зрения. Адекватно использовать речевые средства для решения различных коммуникативных задач. Слушать и слышать других, пытаться принимать иную точку зрения, быть готовым корректировать свою точку зрения</w:t>
            </w:r>
          </w:p>
        </w:tc>
      </w:tr>
      <w:tr w:rsidR="00A01C8C" w:rsidRPr="00A01C8C" w:rsidTr="0022451E">
        <w:trPr>
          <w:trHeight w:val="416"/>
        </w:trPr>
        <w:tc>
          <w:tcPr>
            <w:tcW w:w="534" w:type="dxa"/>
          </w:tcPr>
          <w:p w:rsidR="0022451E" w:rsidRPr="00FE75F1" w:rsidRDefault="0022451E" w:rsidP="00667B2F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22451E" w:rsidRPr="00012940" w:rsidRDefault="0022451E" w:rsidP="00667B2F">
            <w:pPr>
              <w:jc w:val="both"/>
            </w:pPr>
          </w:p>
        </w:tc>
        <w:tc>
          <w:tcPr>
            <w:tcW w:w="4110" w:type="dxa"/>
          </w:tcPr>
          <w:p w:rsidR="0022451E" w:rsidRPr="00E3115F" w:rsidRDefault="0022451E" w:rsidP="00667B2F">
            <w:pPr>
              <w:jc w:val="both"/>
              <w:rPr>
                <w:b/>
              </w:rPr>
            </w:pPr>
            <w:r w:rsidRPr="00E3115F">
              <w:rPr>
                <w:b/>
              </w:rPr>
              <w:t>Летописи, былины, сказания, жития</w:t>
            </w:r>
          </w:p>
          <w:p w:rsidR="0022451E" w:rsidRPr="00E3115F" w:rsidRDefault="0022451E" w:rsidP="00667B2F">
            <w:pPr>
              <w:jc w:val="both"/>
            </w:pPr>
            <w:r w:rsidRPr="00E3115F">
              <w:t xml:space="preserve"> Летописи.  «И повесил Олег щит свой на вратах Царьграда».</w:t>
            </w:r>
          </w:p>
          <w:p w:rsidR="0022451E" w:rsidRPr="00E3115F" w:rsidRDefault="0022451E" w:rsidP="00667B2F">
            <w:pPr>
              <w:jc w:val="both"/>
            </w:pPr>
            <w:r w:rsidRPr="00E3115F">
              <w:t>«И вспомнил Олег коня своего».</w:t>
            </w:r>
          </w:p>
          <w:p w:rsidR="0022451E" w:rsidRPr="00E3115F" w:rsidRDefault="0022451E" w:rsidP="00667B2F">
            <w:pPr>
              <w:jc w:val="both"/>
            </w:pPr>
            <w:r w:rsidRPr="00E3115F">
              <w:t>Былины. «Ильины три поездочки».</w:t>
            </w:r>
          </w:p>
          <w:p w:rsidR="0022451E" w:rsidRPr="00E3115F" w:rsidRDefault="0022451E" w:rsidP="00667B2F">
            <w:pPr>
              <w:jc w:val="both"/>
            </w:pPr>
            <w:r w:rsidRPr="00E3115F">
              <w:t xml:space="preserve">  «Житие Сергия Радонежского»</w:t>
            </w:r>
          </w:p>
          <w:p w:rsidR="0022451E" w:rsidRPr="00E3115F" w:rsidRDefault="0022451E" w:rsidP="00667B2F">
            <w:pPr>
              <w:rPr>
                <w:bCs/>
              </w:rPr>
            </w:pPr>
          </w:p>
        </w:tc>
        <w:tc>
          <w:tcPr>
            <w:tcW w:w="1276" w:type="dxa"/>
          </w:tcPr>
          <w:p w:rsidR="0022451E" w:rsidRPr="00E3115F" w:rsidRDefault="003E7ED2" w:rsidP="00667B2F">
            <w:pPr>
              <w:rPr>
                <w:b/>
              </w:rPr>
            </w:pPr>
            <w:r>
              <w:rPr>
                <w:b/>
                <w:bCs/>
              </w:rPr>
              <w:t>4</w:t>
            </w:r>
            <w:r w:rsidR="0022451E" w:rsidRPr="00E3115F">
              <w:rPr>
                <w:b/>
                <w:bCs/>
              </w:rPr>
              <w:t xml:space="preserve"> ч</w:t>
            </w:r>
          </w:p>
          <w:p w:rsidR="0022451E" w:rsidRPr="00E3115F" w:rsidRDefault="0022451E" w:rsidP="00667B2F">
            <w:pPr>
              <w:jc w:val="both"/>
            </w:pPr>
          </w:p>
          <w:p w:rsidR="0022451E" w:rsidRPr="00E3115F" w:rsidRDefault="0022451E" w:rsidP="00667B2F">
            <w:pPr>
              <w:jc w:val="both"/>
            </w:pPr>
          </w:p>
          <w:p w:rsidR="0022451E" w:rsidRPr="00E3115F" w:rsidRDefault="0022451E" w:rsidP="00667B2F">
            <w:pPr>
              <w:jc w:val="both"/>
            </w:pPr>
            <w:r w:rsidRPr="00E3115F">
              <w:t>1</w:t>
            </w:r>
          </w:p>
          <w:p w:rsidR="0022451E" w:rsidRPr="00E3115F" w:rsidRDefault="003E7ED2" w:rsidP="00667B2F">
            <w:pPr>
              <w:jc w:val="both"/>
            </w:pPr>
            <w:r>
              <w:t>1</w:t>
            </w:r>
          </w:p>
          <w:p w:rsidR="0022451E" w:rsidRPr="00E3115F" w:rsidRDefault="003E7ED2" w:rsidP="00667B2F">
            <w:pPr>
              <w:jc w:val="both"/>
            </w:pPr>
            <w:r>
              <w:t>1</w:t>
            </w:r>
          </w:p>
          <w:p w:rsidR="0022451E" w:rsidRDefault="0022451E" w:rsidP="00667B2F">
            <w:pPr>
              <w:jc w:val="both"/>
            </w:pPr>
            <w:r w:rsidRPr="00E3115F">
              <w:t>1</w:t>
            </w:r>
          </w:p>
          <w:p w:rsidR="00ED5203" w:rsidRDefault="00ED5203" w:rsidP="00667B2F">
            <w:pPr>
              <w:jc w:val="both"/>
            </w:pPr>
          </w:p>
          <w:p w:rsidR="00ED5203" w:rsidRDefault="00ED5203" w:rsidP="00667B2F">
            <w:pPr>
              <w:jc w:val="both"/>
            </w:pPr>
          </w:p>
          <w:p w:rsidR="00ED5203" w:rsidRPr="00E3115F" w:rsidRDefault="00ED5203" w:rsidP="00667B2F">
            <w:pPr>
              <w:jc w:val="both"/>
              <w:rPr>
                <w:b/>
              </w:rPr>
            </w:pPr>
          </w:p>
        </w:tc>
        <w:tc>
          <w:tcPr>
            <w:tcW w:w="8505" w:type="dxa"/>
            <w:vMerge/>
          </w:tcPr>
          <w:p w:rsidR="0022451E" w:rsidRPr="00A01C8C" w:rsidRDefault="0022451E" w:rsidP="00667B2F">
            <w:pPr>
              <w:rPr>
                <w:b/>
              </w:rPr>
            </w:pPr>
          </w:p>
        </w:tc>
      </w:tr>
      <w:tr w:rsidR="00A01C8C" w:rsidRPr="00A01C8C" w:rsidTr="0022451E">
        <w:trPr>
          <w:trHeight w:val="982"/>
        </w:trPr>
        <w:tc>
          <w:tcPr>
            <w:tcW w:w="534" w:type="dxa"/>
          </w:tcPr>
          <w:p w:rsidR="0022451E" w:rsidRPr="00732EE5" w:rsidRDefault="0022451E" w:rsidP="00667B2F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110" w:type="dxa"/>
          </w:tcPr>
          <w:p w:rsidR="0022451E" w:rsidRPr="009A0AD4" w:rsidRDefault="0022451E" w:rsidP="009A0AD4">
            <w:pPr>
              <w:rPr>
                <w:b/>
              </w:rPr>
            </w:pPr>
            <w:r w:rsidRPr="00E3115F">
              <w:rPr>
                <w:b/>
              </w:rPr>
              <w:t>Чудесный мир классики</w:t>
            </w:r>
          </w:p>
          <w:p w:rsidR="0022451E" w:rsidRPr="00E3115F" w:rsidRDefault="0022451E" w:rsidP="00667B2F">
            <w:pPr>
              <w:jc w:val="both"/>
            </w:pPr>
            <w:r w:rsidRPr="00E3115F">
              <w:t>А.С. Пушкин Стихи: «Туча»;  «Унылая пора!»</w:t>
            </w:r>
            <w:r w:rsidR="009A0AD4">
              <w:t>, «Няне»</w:t>
            </w:r>
          </w:p>
          <w:p w:rsidR="0022451E" w:rsidRPr="00E3115F" w:rsidRDefault="0022451E" w:rsidP="00667B2F">
            <w:pPr>
              <w:jc w:val="both"/>
            </w:pPr>
            <w:r w:rsidRPr="00E3115F">
              <w:t>А.С. Пушкин «Сказка о мертвой царевне и семи богатырях»</w:t>
            </w:r>
          </w:p>
          <w:p w:rsidR="0022451E" w:rsidRPr="00E3115F" w:rsidRDefault="0022451E" w:rsidP="00667B2F">
            <w:pPr>
              <w:jc w:val="both"/>
            </w:pPr>
            <w:r w:rsidRPr="00E3115F">
              <w:t>М. Ю. Лермонтов «Ашик-Кериб»</w:t>
            </w:r>
          </w:p>
          <w:p w:rsidR="0022451E" w:rsidRPr="00E3115F" w:rsidRDefault="0022451E" w:rsidP="00667B2F">
            <w:pPr>
              <w:jc w:val="both"/>
            </w:pPr>
            <w:r w:rsidRPr="00E3115F">
              <w:t>Л. Н. Толстой «Детство»</w:t>
            </w:r>
          </w:p>
          <w:p w:rsidR="0022451E" w:rsidRPr="00E3115F" w:rsidRDefault="0022451E" w:rsidP="00667B2F">
            <w:pPr>
              <w:jc w:val="both"/>
            </w:pPr>
            <w:r w:rsidRPr="00E3115F">
              <w:t xml:space="preserve"> Л.Н.Толстой </w:t>
            </w:r>
            <w:r w:rsidR="009A0AD4">
              <w:t>«Ивины</w:t>
            </w:r>
            <w:r w:rsidRPr="00E3115F">
              <w:t>»</w:t>
            </w:r>
          </w:p>
          <w:p w:rsidR="0022451E" w:rsidRPr="00E3115F" w:rsidRDefault="0022451E" w:rsidP="00667B2F">
            <w:pPr>
              <w:jc w:val="both"/>
            </w:pPr>
            <w:r w:rsidRPr="00E3115F">
              <w:t xml:space="preserve"> А.П. Чехов «Мальчики».  </w:t>
            </w:r>
          </w:p>
          <w:p w:rsidR="0022451E" w:rsidRPr="00E3115F" w:rsidRDefault="0022451E" w:rsidP="00667B2F">
            <w:pPr>
              <w:jc w:val="both"/>
            </w:pPr>
            <w:r w:rsidRPr="00E3115F">
              <w:lastRenderedPageBreak/>
              <w:t xml:space="preserve"> Итоговый урок.   </w:t>
            </w:r>
          </w:p>
          <w:p w:rsidR="0022451E" w:rsidRPr="00E3115F" w:rsidRDefault="0022451E" w:rsidP="00667B2F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22451E" w:rsidRDefault="0022451E" w:rsidP="00667B2F">
            <w:pPr>
              <w:rPr>
                <w:b/>
              </w:rPr>
            </w:pPr>
            <w:r w:rsidRPr="00E3115F">
              <w:rPr>
                <w:b/>
              </w:rPr>
              <w:lastRenderedPageBreak/>
              <w:t>1</w:t>
            </w:r>
            <w:r w:rsidR="003E7ED2">
              <w:rPr>
                <w:b/>
              </w:rPr>
              <w:t>1</w:t>
            </w:r>
            <w:r w:rsidRPr="00E3115F">
              <w:rPr>
                <w:b/>
              </w:rPr>
              <w:t>ч</w:t>
            </w:r>
          </w:p>
          <w:p w:rsidR="00383893" w:rsidRPr="00E3115F" w:rsidRDefault="00383893" w:rsidP="00667B2F">
            <w:pPr>
              <w:rPr>
                <w:b/>
              </w:rPr>
            </w:pPr>
          </w:p>
          <w:p w:rsidR="0022451E" w:rsidRPr="00E3115F" w:rsidRDefault="009A0AD4" w:rsidP="00667B2F">
            <w:r>
              <w:t>2</w:t>
            </w:r>
          </w:p>
          <w:p w:rsidR="0022451E" w:rsidRPr="00E3115F" w:rsidRDefault="0022451E" w:rsidP="00667B2F">
            <w:r w:rsidRPr="00E3115F">
              <w:t>2</w:t>
            </w:r>
          </w:p>
          <w:p w:rsidR="0022451E" w:rsidRPr="00E3115F" w:rsidRDefault="0022451E" w:rsidP="00667B2F"/>
          <w:p w:rsidR="0022451E" w:rsidRPr="00E3115F" w:rsidRDefault="009A0AD4" w:rsidP="00667B2F">
            <w:r>
              <w:t>2</w:t>
            </w:r>
          </w:p>
          <w:p w:rsidR="0022451E" w:rsidRPr="00E3115F" w:rsidRDefault="009A0AD4" w:rsidP="00667B2F">
            <w:r>
              <w:t>1</w:t>
            </w:r>
          </w:p>
          <w:p w:rsidR="0022451E" w:rsidRPr="00E3115F" w:rsidRDefault="0022451E" w:rsidP="00667B2F">
            <w:r w:rsidRPr="00E3115F">
              <w:t>1</w:t>
            </w:r>
          </w:p>
          <w:p w:rsidR="0022451E" w:rsidRPr="00E3115F" w:rsidRDefault="0022451E" w:rsidP="00667B2F">
            <w:r w:rsidRPr="00E3115F">
              <w:t>2</w:t>
            </w:r>
          </w:p>
          <w:p w:rsidR="0022451E" w:rsidRPr="00E3115F" w:rsidRDefault="0022451E" w:rsidP="00667B2F">
            <w:r w:rsidRPr="00E3115F">
              <w:lastRenderedPageBreak/>
              <w:t>1</w:t>
            </w:r>
          </w:p>
          <w:p w:rsidR="0022451E" w:rsidRPr="00E3115F" w:rsidRDefault="0022451E" w:rsidP="00667B2F"/>
        </w:tc>
        <w:tc>
          <w:tcPr>
            <w:tcW w:w="8505" w:type="dxa"/>
          </w:tcPr>
          <w:p w:rsidR="0022451E" w:rsidRPr="00A01C8C" w:rsidRDefault="0022451E" w:rsidP="00667B2F">
            <w:pPr>
              <w:spacing w:before="100" w:beforeAutospacing="1" w:after="100" w:afterAutospacing="1"/>
            </w:pPr>
            <w:r w:rsidRPr="00A01C8C">
              <w:lastRenderedPageBreak/>
              <w:t xml:space="preserve">Интерес к чтению, к ведению диалога с автором текста; потребность в чтении. Развивать внимание к авторскому слову, к точности употребления слов в поэтической речи. Видеть языковые средства, использованные автором. Чувствовать красоту художественного слова, стремиться к совершенствованию собственной речи; любовь и уважение к Отечеству, его языку, культуре; чувство прекрасного – умение воспринимать красоту природы. Составлять план решения учебной проблемы совместно с учителем. Самостоятельно формулировать тему и цели урока. Работать в заданном темпе. В диалоге с учителем вырабатывать критерии оценки и определять степень успешности </w:t>
            </w:r>
            <w:r w:rsidRPr="00A01C8C">
              <w:lastRenderedPageBreak/>
              <w:t>своей работы и работы других в соответствии с этими критериями</w:t>
            </w:r>
            <w:r w:rsidR="00383893" w:rsidRPr="00A01C8C">
              <w:t xml:space="preserve">. </w:t>
            </w:r>
            <w:r w:rsidRPr="00A01C8C">
              <w:t>Строить рассуждения. Вычитывать все виды текстовой информации. Работать по плану, сверяя свои действия с целью, ко</w:t>
            </w:r>
            <w:r w:rsidR="00383893" w:rsidRPr="00A01C8C">
              <w:t>рректировать свою деятельность.</w:t>
            </w:r>
            <w:r w:rsidRPr="00A01C8C">
              <w:t>Адекватно использовать речевые средства для решения различных коммуникативных задач. Слушать и слышать других, пытаться принимать иную точку зрения, быть готовым корректировать свою точку зрения</w:t>
            </w:r>
          </w:p>
        </w:tc>
      </w:tr>
      <w:tr w:rsidR="00A01C8C" w:rsidRPr="00A01C8C" w:rsidTr="00ED5203">
        <w:trPr>
          <w:trHeight w:val="1407"/>
        </w:trPr>
        <w:tc>
          <w:tcPr>
            <w:tcW w:w="534" w:type="dxa"/>
          </w:tcPr>
          <w:p w:rsidR="00383893" w:rsidRDefault="00383893" w:rsidP="00667B2F">
            <w:pPr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4110" w:type="dxa"/>
          </w:tcPr>
          <w:p w:rsidR="00383893" w:rsidRPr="00E3115F" w:rsidRDefault="00383893" w:rsidP="00667B2F">
            <w:pPr>
              <w:jc w:val="both"/>
              <w:rPr>
                <w:b/>
                <w:bCs/>
              </w:rPr>
            </w:pPr>
            <w:r w:rsidRPr="00E3115F">
              <w:t xml:space="preserve"> </w:t>
            </w:r>
            <w:r w:rsidRPr="00E3115F">
              <w:rPr>
                <w:b/>
                <w:bCs/>
              </w:rPr>
              <w:t>Поэтическая тетрадь №1</w:t>
            </w:r>
          </w:p>
          <w:p w:rsidR="00383893" w:rsidRPr="00E3115F" w:rsidRDefault="00383893" w:rsidP="00667B2F">
            <w:pPr>
              <w:jc w:val="both"/>
            </w:pPr>
            <w:r w:rsidRPr="00E3115F">
              <w:t>Ф.И.Тютчев Стихи</w:t>
            </w:r>
          </w:p>
          <w:p w:rsidR="00383893" w:rsidRPr="00E3115F" w:rsidRDefault="00383893" w:rsidP="00667B2F">
            <w:pPr>
              <w:jc w:val="both"/>
            </w:pPr>
            <w:r w:rsidRPr="00E3115F">
              <w:t>А.А. Фет Стихи</w:t>
            </w:r>
          </w:p>
          <w:p w:rsidR="00383893" w:rsidRPr="00E3115F" w:rsidRDefault="00383893" w:rsidP="00667B2F">
            <w:pPr>
              <w:jc w:val="both"/>
            </w:pPr>
            <w:r w:rsidRPr="00E3115F">
              <w:t xml:space="preserve">Е. А. Баратынский Стихи  </w:t>
            </w:r>
          </w:p>
          <w:p w:rsidR="00383893" w:rsidRPr="00E3115F" w:rsidRDefault="00383893" w:rsidP="00667B2F">
            <w:pPr>
              <w:jc w:val="both"/>
            </w:pPr>
            <w:r w:rsidRPr="00E3115F">
              <w:t>И. С.Никитин «В синем небе плывут над полями…»</w:t>
            </w:r>
          </w:p>
          <w:p w:rsidR="00383893" w:rsidRPr="00E3115F" w:rsidRDefault="00383893" w:rsidP="00667B2F">
            <w:pPr>
              <w:jc w:val="both"/>
            </w:pPr>
            <w:r w:rsidRPr="00E3115F">
              <w:t xml:space="preserve">Н. А.Некрасов Стихи  </w:t>
            </w:r>
          </w:p>
          <w:p w:rsidR="00383893" w:rsidRPr="00E3115F" w:rsidRDefault="00383893" w:rsidP="00667B2F">
            <w:pPr>
              <w:jc w:val="both"/>
            </w:pPr>
            <w:r w:rsidRPr="00E3115F">
              <w:t xml:space="preserve"> И.А.Бунин «Листопад»</w:t>
            </w:r>
          </w:p>
          <w:p w:rsidR="00383893" w:rsidRPr="00E3115F" w:rsidRDefault="00383893" w:rsidP="00667B2F">
            <w:pPr>
              <w:jc w:val="both"/>
            </w:pPr>
            <w:r w:rsidRPr="00E3115F">
              <w:t xml:space="preserve"> Итоговый урок.   </w:t>
            </w:r>
          </w:p>
        </w:tc>
        <w:tc>
          <w:tcPr>
            <w:tcW w:w="1276" w:type="dxa"/>
          </w:tcPr>
          <w:p w:rsidR="00383893" w:rsidRPr="00E3115F" w:rsidRDefault="005165E4" w:rsidP="00667B2F">
            <w:pPr>
              <w:rPr>
                <w:b/>
              </w:rPr>
            </w:pPr>
            <w:r>
              <w:rPr>
                <w:b/>
              </w:rPr>
              <w:t xml:space="preserve">7 </w:t>
            </w:r>
            <w:r w:rsidR="00383893" w:rsidRPr="00E3115F">
              <w:rPr>
                <w:b/>
              </w:rPr>
              <w:t>ч</w:t>
            </w:r>
          </w:p>
          <w:p w:rsidR="00383893" w:rsidRPr="00E3115F" w:rsidRDefault="00383893" w:rsidP="00667B2F">
            <w:r w:rsidRPr="00E3115F">
              <w:t>1</w:t>
            </w:r>
          </w:p>
          <w:p w:rsidR="00383893" w:rsidRPr="00E3115F" w:rsidRDefault="00383893" w:rsidP="00667B2F">
            <w:r w:rsidRPr="00E3115F">
              <w:t>1</w:t>
            </w:r>
          </w:p>
          <w:p w:rsidR="00383893" w:rsidRPr="00E3115F" w:rsidRDefault="00383893" w:rsidP="00667B2F">
            <w:r w:rsidRPr="00E3115F">
              <w:t>1</w:t>
            </w:r>
          </w:p>
          <w:p w:rsidR="00383893" w:rsidRPr="00E3115F" w:rsidRDefault="00383893" w:rsidP="00667B2F"/>
          <w:p w:rsidR="00383893" w:rsidRPr="00E3115F" w:rsidRDefault="00383893" w:rsidP="00667B2F">
            <w:r w:rsidRPr="00E3115F">
              <w:t>1</w:t>
            </w:r>
          </w:p>
          <w:p w:rsidR="00383893" w:rsidRPr="00E3115F" w:rsidRDefault="005165E4" w:rsidP="00667B2F">
            <w:r>
              <w:t>1</w:t>
            </w:r>
          </w:p>
          <w:p w:rsidR="00383893" w:rsidRPr="00E3115F" w:rsidRDefault="00383893" w:rsidP="00667B2F">
            <w:r w:rsidRPr="00E3115F">
              <w:t>1</w:t>
            </w:r>
          </w:p>
          <w:p w:rsidR="00383893" w:rsidRPr="00E3115F" w:rsidRDefault="00383893" w:rsidP="00667B2F">
            <w:r w:rsidRPr="00E3115F">
              <w:t>1</w:t>
            </w:r>
          </w:p>
          <w:p w:rsidR="00383893" w:rsidRPr="00E3115F" w:rsidRDefault="00383893" w:rsidP="00667B2F"/>
        </w:tc>
        <w:tc>
          <w:tcPr>
            <w:tcW w:w="8505" w:type="dxa"/>
          </w:tcPr>
          <w:p w:rsidR="00383893" w:rsidRPr="00A01C8C" w:rsidRDefault="00383893" w:rsidP="00667B2F">
            <w:pPr>
              <w:spacing w:before="100" w:beforeAutospacing="1" w:after="100" w:afterAutospacing="1"/>
            </w:pPr>
            <w:r w:rsidRPr="00A01C8C">
              <w:t>Чувство прекрасного – умение воспринимать красоту природы, бережно относиться ко всему живому. Чувствовать красоту художественного слова, стремиться к совершенствованию собственной речи; любовь и уважение к Отечеству, его языку, культуре, истории. Составлять план решения учебной проблемы совместно с учителем. Самостоятельно формулировать тему и цели урока. В диалоге с учителем вырабатывать критерии оценки и определять степень успешности своей работы и работы других в соответствии с этими критериями. Строить рассуждения. Осуществлять анализ и синтез. Сопоставлять и отбирать информацию. Слушать и слышать других, пытаться принимать иную точку зрения, быть готовым корректировать свою точку зрения. Оформлять свои мысли в устной и письменной форме с учётом речевой ситуации.</w:t>
            </w:r>
          </w:p>
        </w:tc>
      </w:tr>
      <w:tr w:rsidR="00A01C8C" w:rsidRPr="00A01C8C" w:rsidTr="00CD4D5E">
        <w:trPr>
          <w:trHeight w:val="274"/>
        </w:trPr>
        <w:tc>
          <w:tcPr>
            <w:tcW w:w="534" w:type="dxa"/>
          </w:tcPr>
          <w:p w:rsidR="00383893" w:rsidRDefault="00383893" w:rsidP="00667B2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110" w:type="dxa"/>
          </w:tcPr>
          <w:p w:rsidR="00383893" w:rsidRDefault="00383893" w:rsidP="00667B2F">
            <w:pPr>
              <w:jc w:val="both"/>
              <w:rPr>
                <w:b/>
              </w:rPr>
            </w:pPr>
            <w:r w:rsidRPr="00E3115F">
              <w:rPr>
                <w:bCs/>
              </w:rPr>
              <w:t xml:space="preserve">  </w:t>
            </w:r>
            <w:r w:rsidRPr="00E3115F">
              <w:rPr>
                <w:b/>
              </w:rPr>
              <w:t xml:space="preserve">Литературные сказки </w:t>
            </w:r>
          </w:p>
          <w:p w:rsidR="00383893" w:rsidRPr="00E3115F" w:rsidRDefault="00383893" w:rsidP="00667B2F">
            <w:pPr>
              <w:jc w:val="both"/>
              <w:rPr>
                <w:b/>
              </w:rPr>
            </w:pPr>
          </w:p>
          <w:p w:rsidR="00383893" w:rsidRPr="005165E4" w:rsidRDefault="00383893" w:rsidP="005165E4">
            <w:pPr>
              <w:rPr>
                <w:bCs/>
              </w:rPr>
            </w:pPr>
            <w:r w:rsidRPr="00E3115F">
              <w:t>В. Ф. Одоевский «Городок в Табакерке»</w:t>
            </w:r>
            <w:r w:rsidRPr="00E3115F">
              <w:rPr>
                <w:bCs/>
              </w:rPr>
              <w:t xml:space="preserve">                    </w:t>
            </w:r>
          </w:p>
          <w:p w:rsidR="00383893" w:rsidRPr="00E3115F" w:rsidRDefault="00383893" w:rsidP="00667B2F">
            <w:pPr>
              <w:jc w:val="both"/>
            </w:pPr>
            <w:r w:rsidRPr="00E3115F">
              <w:t>П.П. Бажов «Серебряное копытце»</w:t>
            </w:r>
          </w:p>
          <w:p w:rsidR="00383893" w:rsidRPr="00E3115F" w:rsidRDefault="00383893" w:rsidP="00667B2F">
            <w:pPr>
              <w:jc w:val="both"/>
            </w:pPr>
            <w:r w:rsidRPr="00E3115F">
              <w:t>С. Т. Аксаков «Аленький цветочек»</w:t>
            </w:r>
          </w:p>
          <w:p w:rsidR="00383893" w:rsidRDefault="00383893" w:rsidP="00667B2F">
            <w:pPr>
              <w:jc w:val="both"/>
            </w:pPr>
            <w:r w:rsidRPr="00E3115F">
              <w:t>Обобщающий урок.</w:t>
            </w:r>
            <w:r w:rsidR="000B04A0">
              <w:t xml:space="preserve"> Тест</w:t>
            </w:r>
          </w:p>
          <w:p w:rsidR="000B04A0" w:rsidRPr="00E3115F" w:rsidRDefault="000B04A0" w:rsidP="00667B2F">
            <w:pPr>
              <w:jc w:val="both"/>
            </w:pPr>
          </w:p>
          <w:p w:rsidR="00383893" w:rsidRPr="00E3115F" w:rsidRDefault="00383893" w:rsidP="00667B2F">
            <w:pPr>
              <w:ind w:right="113"/>
              <w:rPr>
                <w:bCs/>
              </w:rPr>
            </w:pPr>
          </w:p>
        </w:tc>
        <w:tc>
          <w:tcPr>
            <w:tcW w:w="1276" w:type="dxa"/>
          </w:tcPr>
          <w:p w:rsidR="00383893" w:rsidRDefault="005165E4" w:rsidP="00667B2F">
            <w:pPr>
              <w:jc w:val="both"/>
              <w:rPr>
                <w:b/>
              </w:rPr>
            </w:pPr>
            <w:r>
              <w:rPr>
                <w:b/>
              </w:rPr>
              <w:t>9</w:t>
            </w:r>
            <w:r w:rsidR="00383893" w:rsidRPr="00E3115F">
              <w:rPr>
                <w:b/>
              </w:rPr>
              <w:t xml:space="preserve"> ч</w:t>
            </w:r>
          </w:p>
          <w:p w:rsidR="00383893" w:rsidRPr="00E3115F" w:rsidRDefault="00383893" w:rsidP="00667B2F">
            <w:pPr>
              <w:jc w:val="both"/>
              <w:rPr>
                <w:b/>
              </w:rPr>
            </w:pPr>
          </w:p>
          <w:p w:rsidR="00383893" w:rsidRPr="00E3115F" w:rsidRDefault="005165E4" w:rsidP="00667B2F">
            <w:pPr>
              <w:jc w:val="both"/>
            </w:pPr>
            <w:r>
              <w:t>2</w:t>
            </w:r>
          </w:p>
          <w:p w:rsidR="00383893" w:rsidRPr="00E3115F" w:rsidRDefault="00383893" w:rsidP="00667B2F">
            <w:pPr>
              <w:jc w:val="both"/>
            </w:pPr>
          </w:p>
          <w:p w:rsidR="00383893" w:rsidRPr="00E3115F" w:rsidRDefault="00383893" w:rsidP="00667B2F">
            <w:pPr>
              <w:jc w:val="both"/>
            </w:pPr>
            <w:r w:rsidRPr="00E3115F">
              <w:t>3</w:t>
            </w:r>
          </w:p>
          <w:p w:rsidR="00383893" w:rsidRPr="00E3115F" w:rsidRDefault="005165E4" w:rsidP="00667B2F">
            <w:pPr>
              <w:jc w:val="both"/>
            </w:pPr>
            <w:r>
              <w:t>3</w:t>
            </w:r>
          </w:p>
          <w:p w:rsidR="00383893" w:rsidRPr="00E3115F" w:rsidRDefault="005165E4" w:rsidP="00667B2F">
            <w:pPr>
              <w:jc w:val="both"/>
            </w:pPr>
            <w:r>
              <w:t>1</w:t>
            </w:r>
          </w:p>
          <w:p w:rsidR="000B04A0" w:rsidRPr="00E3115F" w:rsidRDefault="000B04A0" w:rsidP="00667B2F">
            <w:pPr>
              <w:jc w:val="both"/>
            </w:pPr>
          </w:p>
        </w:tc>
        <w:tc>
          <w:tcPr>
            <w:tcW w:w="8505" w:type="dxa"/>
          </w:tcPr>
          <w:p w:rsidR="00383893" w:rsidRPr="00A01C8C" w:rsidRDefault="00383893" w:rsidP="00667B2F">
            <w:pPr>
              <w:spacing w:before="100" w:beforeAutospacing="1" w:after="100" w:afterAutospacing="1"/>
            </w:pPr>
            <w:r w:rsidRPr="00A01C8C">
              <w:t xml:space="preserve">Самостоятельно осваивать незнакомый текст (чтение про себя, задавание вопросов автору по ходу чтения, прогнозирование ответов, самоконтроль; словарная работа по ходу чтения); формулировать основную мысль текста; составлять простой и сложный план текста. Ориентация в нравственном содержании и смысле поступков – своих и окружающих людей; этические чувства – совести, вины, стыда – как регуляторы морального поведения. Понимание ценности семьи, чувства уважения, благодарности, ответственности по отношению к своим близким; интерес к чтению, к ведению диалога с автором текста; потребность в чтении. Составлять план решения учебной проблемы совместно с учителем. В диалоге с учителем вырабатывать критерии оценки и определять степень успешности своей работы и работы других в соответствии с этими критериями. Вычитывать все виды текстовой информации. Сопоставлять и отбирать информацию, полученную из различных источников. Осуществлять анализ и синтез. Строить рассуждения. Высказывать и обосновывать свою точку зрения. Самостоятельно выбирать и читать детские книги. Учиться кратко передавать прочитанное. Учиться связно отвечать по </w:t>
            </w:r>
            <w:r w:rsidRPr="00A01C8C">
              <w:lastRenderedPageBreak/>
              <w:t>плану. Кратко передавать прочитанное.</w:t>
            </w:r>
          </w:p>
        </w:tc>
      </w:tr>
      <w:tr w:rsidR="00A01C8C" w:rsidRPr="00A01C8C" w:rsidTr="00ED5203">
        <w:trPr>
          <w:trHeight w:val="1695"/>
        </w:trPr>
        <w:tc>
          <w:tcPr>
            <w:tcW w:w="534" w:type="dxa"/>
          </w:tcPr>
          <w:p w:rsidR="00383893" w:rsidRDefault="00383893" w:rsidP="00667B2F">
            <w:pPr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4110" w:type="dxa"/>
          </w:tcPr>
          <w:p w:rsidR="00383893" w:rsidRPr="00E3115F" w:rsidRDefault="00383893" w:rsidP="00667B2F">
            <w:pPr>
              <w:jc w:val="center"/>
              <w:rPr>
                <w:b/>
              </w:rPr>
            </w:pPr>
            <w:r w:rsidRPr="00E3115F">
              <w:rPr>
                <w:b/>
              </w:rPr>
              <w:t>Делу время – потехе – час</w:t>
            </w:r>
          </w:p>
          <w:p w:rsidR="00383893" w:rsidRPr="00E3115F" w:rsidRDefault="00383893" w:rsidP="00667B2F">
            <w:r w:rsidRPr="00E3115F">
              <w:t>Е.Л. Шварц «Сказка о потерянном времени»</w:t>
            </w:r>
          </w:p>
          <w:p w:rsidR="00383893" w:rsidRPr="00E3115F" w:rsidRDefault="00383893" w:rsidP="00667B2F">
            <w:r w:rsidRPr="00E3115F">
              <w:t xml:space="preserve">В.Ю. Драгунский «Главные </w:t>
            </w:r>
            <w:r w:rsidR="00006E03">
              <w:t>реки»</w:t>
            </w:r>
          </w:p>
          <w:p w:rsidR="00383893" w:rsidRPr="00E3115F" w:rsidRDefault="00383893" w:rsidP="00667B2F">
            <w:r w:rsidRPr="00E3115F">
              <w:t>В.В. Голявкин  «Никакой горчицы я не ел»</w:t>
            </w:r>
          </w:p>
          <w:p w:rsidR="00383893" w:rsidRPr="00E3115F" w:rsidRDefault="00383893" w:rsidP="00667B2F">
            <w:r w:rsidRPr="00E3115F">
              <w:t>Обобщающий урок по разделу «Делу время - потехе час»</w:t>
            </w:r>
          </w:p>
        </w:tc>
        <w:tc>
          <w:tcPr>
            <w:tcW w:w="1276" w:type="dxa"/>
          </w:tcPr>
          <w:p w:rsidR="00383893" w:rsidRPr="00E3115F" w:rsidRDefault="00006E03" w:rsidP="00667B2F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383893" w:rsidRPr="00E3115F">
              <w:rPr>
                <w:b/>
              </w:rPr>
              <w:t xml:space="preserve"> ч</w:t>
            </w:r>
          </w:p>
          <w:p w:rsidR="00383893" w:rsidRPr="00E3115F" w:rsidRDefault="00006E03" w:rsidP="00667B2F">
            <w:pPr>
              <w:jc w:val="both"/>
            </w:pPr>
            <w:r>
              <w:t>2</w:t>
            </w:r>
          </w:p>
          <w:p w:rsidR="00383893" w:rsidRPr="00E3115F" w:rsidRDefault="00383893" w:rsidP="00667B2F">
            <w:pPr>
              <w:jc w:val="both"/>
            </w:pPr>
          </w:p>
          <w:p w:rsidR="00383893" w:rsidRPr="00E3115F" w:rsidRDefault="00006E03" w:rsidP="00667B2F">
            <w:pPr>
              <w:jc w:val="both"/>
            </w:pPr>
            <w:r>
              <w:t>1</w:t>
            </w:r>
          </w:p>
          <w:p w:rsidR="00383893" w:rsidRPr="00E3115F" w:rsidRDefault="00383893" w:rsidP="00667B2F">
            <w:pPr>
              <w:jc w:val="both"/>
            </w:pPr>
          </w:p>
          <w:p w:rsidR="00383893" w:rsidRDefault="00383893" w:rsidP="00667B2F">
            <w:pPr>
              <w:jc w:val="both"/>
            </w:pPr>
            <w:r w:rsidRPr="00E3115F">
              <w:t>1</w:t>
            </w:r>
          </w:p>
          <w:p w:rsidR="00383893" w:rsidRPr="00E3115F" w:rsidRDefault="00383893" w:rsidP="00667B2F">
            <w:pPr>
              <w:jc w:val="both"/>
            </w:pPr>
          </w:p>
          <w:p w:rsidR="00383893" w:rsidRPr="00E3115F" w:rsidRDefault="00383893" w:rsidP="00667B2F">
            <w:pPr>
              <w:jc w:val="both"/>
            </w:pPr>
            <w:r w:rsidRPr="00E3115F">
              <w:t>1</w:t>
            </w:r>
          </w:p>
        </w:tc>
        <w:tc>
          <w:tcPr>
            <w:tcW w:w="8505" w:type="dxa"/>
          </w:tcPr>
          <w:p w:rsidR="00383893" w:rsidRPr="00A01C8C" w:rsidRDefault="00383893" w:rsidP="00667B2F">
            <w:pPr>
              <w:spacing w:before="100" w:beforeAutospacing="1" w:after="100" w:afterAutospacing="1"/>
            </w:pPr>
            <w:r w:rsidRPr="00A01C8C">
              <w:t>Ориентация в нравственном содержании и смысле поступков – своих и окружающих людей; этические чувства – совести, вины, стыда – как регуляторы морального поведения. Интерес к чтению, к ведению диалога с автором текста; потребность в чтении. Эмпатия – умение осознавать и определять эмоции других людей; сочувствовать другим людям, сопереживать. Самостоятельно формулировать тему и цели урока. Составлять план решения учебной проблемы совместно с учителем. Пользоваться разными видами чтения: изучающим, просмотровым, ознакомительным. Осуществлять анализ и синтез. Строить рассуждения. Сопоставлять и отбирать информацию, полученную из различных источников. Учиться связно отвечать по плану. Кратко передавать прочитанное. Пользоваться монологической и диалогической речью. Высказывать и обосновывать свою точку зрения. Принимать иную точку зрения. Самостоятельно выбирать и читать детские книги. Задавать вопросы.</w:t>
            </w:r>
          </w:p>
        </w:tc>
      </w:tr>
      <w:tr w:rsidR="00A01C8C" w:rsidRPr="00A01C8C" w:rsidTr="00ED5203">
        <w:trPr>
          <w:trHeight w:val="1124"/>
        </w:trPr>
        <w:tc>
          <w:tcPr>
            <w:tcW w:w="534" w:type="dxa"/>
          </w:tcPr>
          <w:p w:rsidR="00383893" w:rsidRDefault="00383893" w:rsidP="00667B2F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110" w:type="dxa"/>
          </w:tcPr>
          <w:p w:rsidR="00383893" w:rsidRPr="00E3115F" w:rsidRDefault="00383893" w:rsidP="00667B2F">
            <w:pPr>
              <w:jc w:val="center"/>
              <w:rPr>
                <w:b/>
              </w:rPr>
            </w:pPr>
            <w:r w:rsidRPr="00E3115F">
              <w:rPr>
                <w:b/>
              </w:rPr>
              <w:t>Страна детства</w:t>
            </w:r>
          </w:p>
          <w:p w:rsidR="00383893" w:rsidRPr="00E3115F" w:rsidRDefault="00383893" w:rsidP="00667B2F">
            <w:r w:rsidRPr="00E3115F">
              <w:t>Б.С. Житков «Как я ловил человечков»</w:t>
            </w:r>
          </w:p>
          <w:p w:rsidR="00383893" w:rsidRPr="00E3115F" w:rsidRDefault="00383893" w:rsidP="00667B2F">
            <w:r w:rsidRPr="00E3115F">
              <w:t>К.Г. Паустовский «Корзина с еловыми шишками»</w:t>
            </w:r>
          </w:p>
          <w:p w:rsidR="00383893" w:rsidRDefault="00383893" w:rsidP="00667B2F">
            <w:r w:rsidRPr="00E3115F">
              <w:t>М.М. Зощенко «Елка»</w:t>
            </w:r>
          </w:p>
          <w:p w:rsidR="00006E03" w:rsidRPr="00E3115F" w:rsidRDefault="00006E03" w:rsidP="00006E03">
            <w:r w:rsidRPr="00E3115F">
              <w:t>М.И. Цветаева  Стихи</w:t>
            </w:r>
          </w:p>
          <w:p w:rsidR="00006E03" w:rsidRPr="00E3115F" w:rsidRDefault="00006E03" w:rsidP="00667B2F">
            <w:r w:rsidRPr="00E3115F">
              <w:t>С. А. Есенин «Бабушкины сказки»</w:t>
            </w:r>
          </w:p>
          <w:p w:rsidR="00383893" w:rsidRPr="00E3115F" w:rsidRDefault="00383893" w:rsidP="00667B2F">
            <w:r w:rsidRPr="00E3115F">
              <w:t>Обобщение по разделу « Страна детства».</w:t>
            </w:r>
          </w:p>
        </w:tc>
        <w:tc>
          <w:tcPr>
            <w:tcW w:w="1276" w:type="dxa"/>
          </w:tcPr>
          <w:p w:rsidR="00383893" w:rsidRPr="00E3115F" w:rsidRDefault="00006E03" w:rsidP="00667B2F">
            <w:pPr>
              <w:jc w:val="both"/>
              <w:rPr>
                <w:b/>
              </w:rPr>
            </w:pPr>
            <w:r>
              <w:rPr>
                <w:b/>
              </w:rPr>
              <w:t xml:space="preserve">9 </w:t>
            </w:r>
            <w:r w:rsidR="00383893" w:rsidRPr="00E3115F">
              <w:rPr>
                <w:b/>
              </w:rPr>
              <w:t>ч</w:t>
            </w:r>
          </w:p>
          <w:p w:rsidR="00ED5203" w:rsidRDefault="00383893" w:rsidP="00ED5203">
            <w:pPr>
              <w:jc w:val="both"/>
            </w:pPr>
            <w:r w:rsidRPr="00E3115F">
              <w:t>2</w:t>
            </w:r>
          </w:p>
          <w:p w:rsidR="00ED5203" w:rsidRDefault="00ED5203" w:rsidP="00ED5203">
            <w:pPr>
              <w:jc w:val="both"/>
            </w:pPr>
          </w:p>
          <w:p w:rsidR="00ED5203" w:rsidRPr="00E3115F" w:rsidRDefault="00ED5203" w:rsidP="00ED5203">
            <w:pPr>
              <w:jc w:val="both"/>
            </w:pPr>
            <w:r>
              <w:t>3</w:t>
            </w:r>
          </w:p>
          <w:p w:rsidR="00383893" w:rsidRPr="00E3115F" w:rsidRDefault="00383893" w:rsidP="00667B2F">
            <w:pPr>
              <w:jc w:val="both"/>
            </w:pPr>
          </w:p>
          <w:p w:rsidR="00383893" w:rsidRPr="00E3115F" w:rsidRDefault="00383893" w:rsidP="00667B2F">
            <w:pPr>
              <w:jc w:val="both"/>
            </w:pPr>
            <w:r w:rsidRPr="00E3115F">
              <w:t>1</w:t>
            </w:r>
          </w:p>
          <w:p w:rsidR="00383893" w:rsidRDefault="00383893" w:rsidP="00667B2F">
            <w:pPr>
              <w:jc w:val="both"/>
            </w:pPr>
            <w:r w:rsidRPr="00E3115F">
              <w:t>1</w:t>
            </w:r>
          </w:p>
          <w:p w:rsidR="00006E03" w:rsidRDefault="00006E03" w:rsidP="00667B2F">
            <w:pPr>
              <w:jc w:val="both"/>
            </w:pPr>
            <w:r>
              <w:t>1</w:t>
            </w:r>
          </w:p>
          <w:p w:rsidR="00006E03" w:rsidRPr="00E3115F" w:rsidRDefault="00006E03" w:rsidP="00667B2F">
            <w:pPr>
              <w:jc w:val="both"/>
            </w:pPr>
            <w:r>
              <w:t>1</w:t>
            </w:r>
          </w:p>
        </w:tc>
        <w:tc>
          <w:tcPr>
            <w:tcW w:w="8505" w:type="dxa"/>
          </w:tcPr>
          <w:p w:rsidR="00383893" w:rsidRPr="00A01C8C" w:rsidRDefault="00383893" w:rsidP="00667B2F">
            <w:pPr>
              <w:ind w:right="113"/>
              <w:rPr>
                <w:b/>
              </w:rPr>
            </w:pPr>
            <w:r w:rsidRPr="00A01C8C">
              <w:t>Ориентация в нравственном содержании и смысле поступков – своих и окружающих людей. Понимание чувства уважения, благодарности, ответственности по отношению к своим близким; ориентация в нравственном содержании и смысле поступков.</w:t>
            </w:r>
            <w:r w:rsidRPr="00A01C8C">
              <w:rPr>
                <w:b/>
              </w:rPr>
              <w:t xml:space="preserve"> </w:t>
            </w:r>
            <w:r w:rsidRPr="00A01C8C">
              <w:t>Самостоятельно формулировать тему и цели урока. Составлять план решения учебной проблемы совместно с учителем.</w:t>
            </w:r>
            <w:r w:rsidRPr="00A01C8C">
              <w:rPr>
                <w:b/>
              </w:rPr>
              <w:t xml:space="preserve"> </w:t>
            </w:r>
            <w:r w:rsidRPr="00A01C8C">
              <w:t>Учиться связно отвечать по плану. Кратко передавать прочитанное. Пользоваться монологической и диалогической речью. Высказывать и обосновывать свою точку зрения. Сопоставлять и отбирать информацию, полученную из различных источников. Учиться связно отвечать по плану. Кратко передавать прочитанное. Пользоваться монологической и диалогической речью.</w:t>
            </w:r>
          </w:p>
        </w:tc>
      </w:tr>
      <w:tr w:rsidR="00A01C8C" w:rsidRPr="00A01C8C" w:rsidTr="00ED5203">
        <w:trPr>
          <w:trHeight w:val="1695"/>
        </w:trPr>
        <w:tc>
          <w:tcPr>
            <w:tcW w:w="534" w:type="dxa"/>
          </w:tcPr>
          <w:p w:rsidR="00383893" w:rsidRDefault="00006E03" w:rsidP="00667B2F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110" w:type="dxa"/>
          </w:tcPr>
          <w:p w:rsidR="00383893" w:rsidRPr="00E3115F" w:rsidRDefault="00383893" w:rsidP="00667B2F">
            <w:pPr>
              <w:jc w:val="center"/>
              <w:rPr>
                <w:b/>
              </w:rPr>
            </w:pPr>
            <w:r w:rsidRPr="00E3115F">
              <w:rPr>
                <w:b/>
              </w:rPr>
              <w:t>Природа и мы</w:t>
            </w:r>
          </w:p>
          <w:p w:rsidR="00383893" w:rsidRPr="00E3115F" w:rsidRDefault="00383893" w:rsidP="00667B2F">
            <w:r w:rsidRPr="00E3115F">
              <w:t>Д.Н.Мамин – Сибиряк «Приемыш»</w:t>
            </w:r>
          </w:p>
          <w:p w:rsidR="00383893" w:rsidRPr="00E3115F" w:rsidRDefault="00383893" w:rsidP="00667B2F">
            <w:r w:rsidRPr="00E3115F">
              <w:t>А.И. Куприн  «Барбос и Жулька»</w:t>
            </w:r>
          </w:p>
          <w:p w:rsidR="00383893" w:rsidRPr="00E3115F" w:rsidRDefault="00383893" w:rsidP="00667B2F">
            <w:r w:rsidRPr="00E3115F">
              <w:t>М.М. Пришвин «Выскочка»</w:t>
            </w:r>
          </w:p>
          <w:p w:rsidR="00383893" w:rsidRDefault="00383893" w:rsidP="00667B2F">
            <w:r w:rsidRPr="00E3115F">
              <w:t>В.П.Астафьев «Стрижонок Скрип»</w:t>
            </w:r>
          </w:p>
          <w:p w:rsidR="00CF15B2" w:rsidRPr="00E3115F" w:rsidRDefault="00CF15B2" w:rsidP="00667B2F">
            <w:r w:rsidRPr="00E3115F">
              <w:t>С.А. Есенин «Лебедушка»</w:t>
            </w:r>
          </w:p>
          <w:p w:rsidR="00383893" w:rsidRPr="00383893" w:rsidRDefault="00383893" w:rsidP="00667B2F">
            <w:pPr>
              <w:rPr>
                <w:b/>
              </w:rPr>
            </w:pPr>
            <w:r w:rsidRPr="00383893">
              <w:rPr>
                <w:b/>
              </w:rPr>
              <w:t>Рассказы бурятских современных писателей о природе.</w:t>
            </w:r>
          </w:p>
          <w:p w:rsidR="00383893" w:rsidRPr="00E3115F" w:rsidRDefault="00383893" w:rsidP="00667B2F">
            <w:r w:rsidRPr="00E3115F">
              <w:lastRenderedPageBreak/>
              <w:t>Обобщающий урок  «Природа и м</w:t>
            </w:r>
            <w:r w:rsidR="00CF15B2">
              <w:t>ы».</w:t>
            </w:r>
          </w:p>
        </w:tc>
        <w:tc>
          <w:tcPr>
            <w:tcW w:w="1276" w:type="dxa"/>
          </w:tcPr>
          <w:p w:rsidR="00383893" w:rsidRPr="00E3115F" w:rsidRDefault="00006E03" w:rsidP="00667B2F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7</w:t>
            </w:r>
            <w:r w:rsidR="00383893" w:rsidRPr="00E3115F">
              <w:rPr>
                <w:b/>
              </w:rPr>
              <w:t xml:space="preserve"> ч</w:t>
            </w:r>
          </w:p>
          <w:p w:rsidR="00383893" w:rsidRPr="00E3115F" w:rsidRDefault="00006E03" w:rsidP="00667B2F">
            <w:r>
              <w:t>1</w:t>
            </w:r>
          </w:p>
          <w:p w:rsidR="00383893" w:rsidRPr="00E3115F" w:rsidRDefault="00006E03" w:rsidP="00667B2F">
            <w:r>
              <w:t>1</w:t>
            </w:r>
          </w:p>
          <w:p w:rsidR="00383893" w:rsidRPr="00E3115F" w:rsidRDefault="00006E03" w:rsidP="00667B2F">
            <w:r>
              <w:t>1</w:t>
            </w:r>
          </w:p>
          <w:p w:rsidR="00383893" w:rsidRPr="00E3115F" w:rsidRDefault="00006E03" w:rsidP="00667B2F">
            <w:r>
              <w:t>2</w:t>
            </w:r>
          </w:p>
          <w:p w:rsidR="00383893" w:rsidRPr="00E3115F" w:rsidRDefault="00CF15B2" w:rsidP="00667B2F">
            <w:r>
              <w:t>1</w:t>
            </w:r>
          </w:p>
          <w:p w:rsidR="00383893" w:rsidRPr="00E3115F" w:rsidRDefault="00383893" w:rsidP="00667B2F"/>
          <w:p w:rsidR="00383893" w:rsidRPr="00E3115F" w:rsidRDefault="00006E03" w:rsidP="00667B2F">
            <w:r>
              <w:t>1</w:t>
            </w:r>
          </w:p>
          <w:p w:rsidR="00383893" w:rsidRDefault="00383893" w:rsidP="00667B2F"/>
          <w:p w:rsidR="000B04A0" w:rsidRPr="00E3115F" w:rsidRDefault="000B04A0" w:rsidP="00667B2F"/>
        </w:tc>
        <w:tc>
          <w:tcPr>
            <w:tcW w:w="8505" w:type="dxa"/>
          </w:tcPr>
          <w:p w:rsidR="00383893" w:rsidRPr="00A01C8C" w:rsidRDefault="00383893" w:rsidP="00667B2F">
            <w:pPr>
              <w:spacing w:before="100" w:beforeAutospacing="1" w:after="100" w:afterAutospacing="1"/>
            </w:pPr>
            <w:r w:rsidRPr="00A01C8C">
              <w:lastRenderedPageBreak/>
              <w:t xml:space="preserve">Чувство прекрасного – умение воспринимать красоту природы, бережно относиться ко всему живому; стремиться к совершенствованию собственной речи; любовь и уважение к Отечеству. Интерес к чтению, к ведению диалога с автором текста; потребность в чтении. В диалоге с учителем вырабатывать критерии оценки и определять степень успешности своей работы и работы других в соответствии с этими критериями. Извлекать информацию, представленную в разных формах. Строить рассуждения. Учиться связно отвечать по плану. Кратко передавать прочитанное. Высказывать и </w:t>
            </w:r>
            <w:r w:rsidRPr="00A01C8C">
              <w:lastRenderedPageBreak/>
              <w:t>обосновывать свою точку зрения. Принимать иную точку зрения.</w:t>
            </w:r>
          </w:p>
        </w:tc>
      </w:tr>
      <w:tr w:rsidR="00A01C8C" w:rsidRPr="00A01C8C" w:rsidTr="00ED5203">
        <w:trPr>
          <w:trHeight w:val="1695"/>
        </w:trPr>
        <w:tc>
          <w:tcPr>
            <w:tcW w:w="534" w:type="dxa"/>
          </w:tcPr>
          <w:p w:rsidR="00383893" w:rsidRDefault="00BC2E2B" w:rsidP="00667B2F">
            <w:pPr>
              <w:rPr>
                <w:b/>
              </w:rPr>
            </w:pPr>
            <w:r>
              <w:rPr>
                <w:b/>
              </w:rPr>
              <w:lastRenderedPageBreak/>
              <w:t>9</w:t>
            </w:r>
          </w:p>
        </w:tc>
        <w:tc>
          <w:tcPr>
            <w:tcW w:w="4110" w:type="dxa"/>
          </w:tcPr>
          <w:p w:rsidR="00383893" w:rsidRPr="00E3115F" w:rsidRDefault="00383893" w:rsidP="00667B2F">
            <w:pPr>
              <w:jc w:val="center"/>
              <w:rPr>
                <w:b/>
              </w:rPr>
            </w:pPr>
            <w:r w:rsidRPr="00E3115F">
              <w:rPr>
                <w:b/>
              </w:rPr>
              <w:t>Родина</w:t>
            </w:r>
          </w:p>
          <w:p w:rsidR="00383893" w:rsidRPr="00E3115F" w:rsidRDefault="00383893" w:rsidP="00667B2F">
            <w:pPr>
              <w:jc w:val="both"/>
            </w:pPr>
            <w:r w:rsidRPr="00E3115F">
              <w:t xml:space="preserve">И. С. Никитин  «Русь»  </w:t>
            </w:r>
          </w:p>
          <w:p w:rsidR="00383893" w:rsidRPr="00E3115F" w:rsidRDefault="00383893" w:rsidP="00667B2F">
            <w:pPr>
              <w:jc w:val="both"/>
            </w:pPr>
            <w:r w:rsidRPr="00E3115F">
              <w:t>С.С. Дрожжин   «Родине»</w:t>
            </w:r>
          </w:p>
          <w:p w:rsidR="00383893" w:rsidRPr="00E3115F" w:rsidRDefault="00383893" w:rsidP="00667B2F">
            <w:pPr>
              <w:jc w:val="both"/>
            </w:pPr>
            <w:r w:rsidRPr="00E3115F">
              <w:t>А. В. Жигулин  «О, Родина!»</w:t>
            </w:r>
          </w:p>
          <w:p w:rsidR="00383893" w:rsidRPr="00E3115F" w:rsidRDefault="00BC2E2B" w:rsidP="00667B2F">
            <w:pPr>
              <w:jc w:val="both"/>
            </w:pPr>
            <w:r>
              <w:t>Песня защитников Брест.крепости</w:t>
            </w:r>
          </w:p>
          <w:p w:rsidR="00383893" w:rsidRPr="00383893" w:rsidRDefault="00383893" w:rsidP="00667B2F">
            <w:pPr>
              <w:jc w:val="both"/>
              <w:rPr>
                <w:b/>
              </w:rPr>
            </w:pPr>
            <w:r w:rsidRPr="00383893">
              <w:rPr>
                <w:b/>
              </w:rPr>
              <w:t>Стихи бурятских поэтов о родине.</w:t>
            </w:r>
          </w:p>
          <w:p w:rsidR="00383893" w:rsidRPr="00E3115F" w:rsidRDefault="00383893" w:rsidP="00667B2F">
            <w:pPr>
              <w:jc w:val="both"/>
            </w:pPr>
            <w:r w:rsidRPr="00E3115F">
              <w:t>Обобщающий урок по разделу «Родина»</w:t>
            </w:r>
          </w:p>
        </w:tc>
        <w:tc>
          <w:tcPr>
            <w:tcW w:w="1276" w:type="dxa"/>
          </w:tcPr>
          <w:p w:rsidR="00383893" w:rsidRPr="00E3115F" w:rsidRDefault="00BC2E2B" w:rsidP="00667B2F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383893" w:rsidRPr="00E3115F">
              <w:rPr>
                <w:b/>
              </w:rPr>
              <w:t xml:space="preserve"> ч</w:t>
            </w:r>
          </w:p>
          <w:p w:rsidR="00383893" w:rsidRPr="00E3115F" w:rsidRDefault="00383893" w:rsidP="00667B2F">
            <w:r w:rsidRPr="00E3115F">
              <w:t>1</w:t>
            </w:r>
          </w:p>
          <w:p w:rsidR="00383893" w:rsidRPr="00E3115F" w:rsidRDefault="00383893" w:rsidP="00667B2F">
            <w:r w:rsidRPr="00E3115F">
              <w:t>1</w:t>
            </w:r>
          </w:p>
          <w:p w:rsidR="00383893" w:rsidRPr="00E3115F" w:rsidRDefault="00383893" w:rsidP="00667B2F">
            <w:r w:rsidRPr="00E3115F">
              <w:t>1</w:t>
            </w:r>
          </w:p>
          <w:p w:rsidR="00383893" w:rsidRPr="00E3115F" w:rsidRDefault="00383893" w:rsidP="00667B2F">
            <w:r w:rsidRPr="00E3115F">
              <w:t>1</w:t>
            </w:r>
          </w:p>
          <w:p w:rsidR="00383893" w:rsidRPr="00E3115F" w:rsidRDefault="00383893" w:rsidP="00667B2F">
            <w:r w:rsidRPr="00E3115F">
              <w:t>1</w:t>
            </w:r>
          </w:p>
          <w:p w:rsidR="00383893" w:rsidRPr="00E3115F" w:rsidRDefault="00383893" w:rsidP="00667B2F"/>
        </w:tc>
        <w:tc>
          <w:tcPr>
            <w:tcW w:w="8505" w:type="dxa"/>
          </w:tcPr>
          <w:p w:rsidR="00383893" w:rsidRPr="00A01C8C" w:rsidRDefault="00383893" w:rsidP="00667B2F">
            <w:pPr>
              <w:spacing w:before="100" w:beforeAutospacing="1" w:after="100" w:afterAutospacing="1"/>
            </w:pPr>
            <w:r w:rsidRPr="00A01C8C">
              <w:t>Чувствовать красоту художественного слова, стремиться к совершенствованию собственной речи; умение воспринимать красоту природы. Самостоятельно формулировать тему и цели урока. В диалоге с учителем вырабатывать критерии оценки и определять степень успешности своей работы и работы других в соответствии с этими критериями. Строить рассуждения. Осуществлять анализ и синтез. Сопоставлять и отбирать информацию. Адекватно использовать речевые средства. Пользоваться словарем. Слушать и слышать других.</w:t>
            </w:r>
          </w:p>
        </w:tc>
      </w:tr>
      <w:tr w:rsidR="00A01C8C" w:rsidRPr="00A01C8C" w:rsidTr="00ED5203">
        <w:trPr>
          <w:trHeight w:val="1407"/>
        </w:trPr>
        <w:tc>
          <w:tcPr>
            <w:tcW w:w="534" w:type="dxa"/>
          </w:tcPr>
          <w:p w:rsidR="00383893" w:rsidRDefault="00383893" w:rsidP="00BC2E2B">
            <w:pPr>
              <w:rPr>
                <w:b/>
              </w:rPr>
            </w:pPr>
            <w:r>
              <w:rPr>
                <w:b/>
              </w:rPr>
              <w:t>1</w:t>
            </w:r>
            <w:r w:rsidR="00BC2E2B">
              <w:rPr>
                <w:b/>
              </w:rPr>
              <w:t>0</w:t>
            </w:r>
          </w:p>
        </w:tc>
        <w:tc>
          <w:tcPr>
            <w:tcW w:w="4110" w:type="dxa"/>
          </w:tcPr>
          <w:p w:rsidR="00383893" w:rsidRPr="00E3115F" w:rsidRDefault="00383893" w:rsidP="00667B2F">
            <w:pPr>
              <w:jc w:val="center"/>
              <w:rPr>
                <w:b/>
              </w:rPr>
            </w:pPr>
            <w:r w:rsidRPr="00E3115F">
              <w:rPr>
                <w:b/>
              </w:rPr>
              <w:t>Страна Фантазия</w:t>
            </w:r>
          </w:p>
          <w:p w:rsidR="00383893" w:rsidRPr="00E3115F" w:rsidRDefault="00383893" w:rsidP="00667B2F">
            <w:r w:rsidRPr="00E3115F">
              <w:t xml:space="preserve">Е. С. Велтистов  «Приключения  Электроника».   </w:t>
            </w:r>
          </w:p>
          <w:p w:rsidR="00383893" w:rsidRPr="00E3115F" w:rsidRDefault="00383893" w:rsidP="00667B2F">
            <w:r w:rsidRPr="00E3115F">
              <w:t>Кир Булычев  «Путешествие Алисы»</w:t>
            </w:r>
          </w:p>
          <w:p w:rsidR="00383893" w:rsidRPr="00E3115F" w:rsidRDefault="00383893" w:rsidP="00667B2F">
            <w:r w:rsidRPr="00E3115F">
              <w:t xml:space="preserve">Обобщение по разделу «В стране Фантазии».   </w:t>
            </w:r>
          </w:p>
        </w:tc>
        <w:tc>
          <w:tcPr>
            <w:tcW w:w="1276" w:type="dxa"/>
          </w:tcPr>
          <w:p w:rsidR="00383893" w:rsidRPr="00E3115F" w:rsidRDefault="00BC2E2B" w:rsidP="00667B2F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="00383893" w:rsidRPr="00E3115F">
              <w:rPr>
                <w:b/>
              </w:rPr>
              <w:t xml:space="preserve"> ч</w:t>
            </w:r>
          </w:p>
          <w:p w:rsidR="00383893" w:rsidRPr="00E3115F" w:rsidRDefault="00BC2E2B" w:rsidP="00667B2F">
            <w:r>
              <w:t>1</w:t>
            </w:r>
          </w:p>
          <w:p w:rsidR="00383893" w:rsidRPr="00E3115F" w:rsidRDefault="00383893" w:rsidP="00667B2F"/>
          <w:p w:rsidR="00383893" w:rsidRPr="00E3115F" w:rsidRDefault="00BC2E2B" w:rsidP="00667B2F">
            <w:r>
              <w:t>1</w:t>
            </w:r>
          </w:p>
          <w:p w:rsidR="00383893" w:rsidRPr="00E3115F" w:rsidRDefault="00383893" w:rsidP="00667B2F">
            <w:r w:rsidRPr="00E3115F">
              <w:t>1</w:t>
            </w:r>
          </w:p>
        </w:tc>
        <w:tc>
          <w:tcPr>
            <w:tcW w:w="8505" w:type="dxa"/>
          </w:tcPr>
          <w:p w:rsidR="00383893" w:rsidRPr="00A01C8C" w:rsidRDefault="00383893" w:rsidP="00383893">
            <w:r w:rsidRPr="00A01C8C">
              <w:t>Умение осознавать и определять эмоции других людей; сочувствовать другим людям, сопереживать. Ориентация в нравственном содержании и смысле поступков. Самостоятельно формулировать тему и цели урока; составлять план решения учебной проблемы совместно с учителем. В диалоге с учителем вырабатывать критерии оценки и определять степень успешности своей работы и работы других в соответствии с этими критериями. Осуществлять мыслительный эксперимент. Сопоставлять и отбирать информацию, полученную из различных источников. Строить рассуждения. Перерабатывать и преобразовывать информацию из одной формы в другую</w:t>
            </w:r>
            <w:r w:rsidR="00CD4D5E">
              <w:t xml:space="preserve"> </w:t>
            </w:r>
            <w:r w:rsidRPr="00A01C8C">
              <w:t>(составлять план). Строить рассуждения.</w:t>
            </w:r>
            <w:r w:rsidR="00A01C8C">
              <w:t xml:space="preserve"> </w:t>
            </w:r>
            <w:r w:rsidRPr="00A01C8C">
              <w:t>Учиться связно отвечать по плану. Кратко передавать прочитанное. Самостоятельно выбирать и читать детские книги. Оформлять свои мысли в устной и письменной форме.</w:t>
            </w:r>
          </w:p>
        </w:tc>
      </w:tr>
      <w:tr w:rsidR="00A01C8C" w:rsidRPr="00A01C8C" w:rsidTr="00383893">
        <w:trPr>
          <w:trHeight w:val="1265"/>
        </w:trPr>
        <w:tc>
          <w:tcPr>
            <w:tcW w:w="534" w:type="dxa"/>
          </w:tcPr>
          <w:p w:rsidR="00383893" w:rsidRDefault="00BC2E2B" w:rsidP="00667B2F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4110" w:type="dxa"/>
          </w:tcPr>
          <w:p w:rsidR="00383893" w:rsidRPr="00E3115F" w:rsidRDefault="00383893" w:rsidP="00667B2F">
            <w:pPr>
              <w:jc w:val="center"/>
              <w:rPr>
                <w:b/>
              </w:rPr>
            </w:pPr>
            <w:r w:rsidRPr="00E3115F">
              <w:rPr>
                <w:b/>
              </w:rPr>
              <w:t>Зарубежная литература</w:t>
            </w:r>
          </w:p>
          <w:p w:rsidR="00383893" w:rsidRPr="00E3115F" w:rsidRDefault="00383893" w:rsidP="00667B2F">
            <w:r w:rsidRPr="00E3115F">
              <w:t>Джонатан Свифт   «Путешествие Гулливера»</w:t>
            </w:r>
          </w:p>
          <w:p w:rsidR="00383893" w:rsidRPr="00E3115F" w:rsidRDefault="00383893" w:rsidP="00667B2F">
            <w:r w:rsidRPr="00E3115F">
              <w:t xml:space="preserve">Г.  Х. Андерсен   «Русалочка»   </w:t>
            </w:r>
          </w:p>
          <w:p w:rsidR="00383893" w:rsidRDefault="00383893" w:rsidP="00667B2F">
            <w:r w:rsidRPr="00E3115F">
              <w:t xml:space="preserve">  Марк Тв</w:t>
            </w:r>
            <w:r>
              <w:t>ен    «Приключения Тома Сойера»</w:t>
            </w:r>
          </w:p>
          <w:p w:rsidR="00ED5203" w:rsidRPr="00E3115F" w:rsidRDefault="00ED5203" w:rsidP="00667B2F">
            <w:r>
              <w:t>Обобщение по разделу.</w:t>
            </w:r>
          </w:p>
          <w:p w:rsidR="00383893" w:rsidRPr="00E3115F" w:rsidRDefault="00BC2E2B" w:rsidP="00BC2E2B">
            <w:r w:rsidRPr="00E3115F">
              <w:t>Контрольная работа за 4 класс</w:t>
            </w:r>
          </w:p>
          <w:p w:rsidR="00383893" w:rsidRPr="00E3115F" w:rsidRDefault="00383893" w:rsidP="00667B2F"/>
          <w:p w:rsidR="00383893" w:rsidRPr="00E3115F" w:rsidRDefault="00383893" w:rsidP="00667B2F"/>
          <w:p w:rsidR="00383893" w:rsidRPr="00E3115F" w:rsidRDefault="00383893" w:rsidP="00667B2F"/>
        </w:tc>
        <w:tc>
          <w:tcPr>
            <w:tcW w:w="1276" w:type="dxa"/>
          </w:tcPr>
          <w:p w:rsidR="00383893" w:rsidRPr="00E3115F" w:rsidRDefault="00BC2E2B" w:rsidP="00667B2F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7 </w:t>
            </w:r>
            <w:r w:rsidR="00383893" w:rsidRPr="00E3115F">
              <w:rPr>
                <w:b/>
              </w:rPr>
              <w:t>ч</w:t>
            </w:r>
          </w:p>
          <w:p w:rsidR="00383893" w:rsidRPr="00E3115F" w:rsidRDefault="00BC2E2B" w:rsidP="00667B2F">
            <w:r>
              <w:t>1</w:t>
            </w:r>
          </w:p>
          <w:p w:rsidR="00383893" w:rsidRPr="00E3115F" w:rsidRDefault="00383893" w:rsidP="00667B2F"/>
          <w:p w:rsidR="00383893" w:rsidRPr="00E3115F" w:rsidRDefault="00BC2E2B" w:rsidP="00667B2F">
            <w:r>
              <w:t>3</w:t>
            </w:r>
          </w:p>
          <w:p w:rsidR="00383893" w:rsidRPr="00E3115F" w:rsidRDefault="00BC2E2B" w:rsidP="00667B2F">
            <w:r>
              <w:t>1</w:t>
            </w:r>
          </w:p>
          <w:p w:rsidR="00383893" w:rsidRPr="00E3115F" w:rsidRDefault="00383893" w:rsidP="00667B2F"/>
          <w:p w:rsidR="00383893" w:rsidRPr="00E3115F" w:rsidRDefault="00BC2E2B" w:rsidP="00667B2F">
            <w:r>
              <w:t>1</w:t>
            </w:r>
          </w:p>
          <w:p w:rsidR="00383893" w:rsidRPr="00E3115F" w:rsidRDefault="00ED5203" w:rsidP="00667B2F">
            <w:r>
              <w:t>1</w:t>
            </w:r>
          </w:p>
          <w:p w:rsidR="00383893" w:rsidRPr="00E3115F" w:rsidRDefault="00383893" w:rsidP="00667B2F"/>
          <w:p w:rsidR="00383893" w:rsidRPr="00E3115F" w:rsidRDefault="00383893" w:rsidP="00667B2F"/>
          <w:p w:rsidR="00383893" w:rsidRPr="00E3115F" w:rsidRDefault="00383893" w:rsidP="00667B2F"/>
          <w:p w:rsidR="00383893" w:rsidRPr="00E3115F" w:rsidRDefault="00383893" w:rsidP="00667B2F"/>
        </w:tc>
        <w:tc>
          <w:tcPr>
            <w:tcW w:w="8505" w:type="dxa"/>
          </w:tcPr>
          <w:p w:rsidR="00383893" w:rsidRPr="00A01C8C" w:rsidRDefault="00383893" w:rsidP="00383893">
            <w:r w:rsidRPr="00A01C8C">
              <w:lastRenderedPageBreak/>
              <w:t xml:space="preserve">Умение осознавать и определять эмоции других людей; сочувствовать другим людям, сопереживать. Ориентация в нравственном содержании и смысле поступков. Самостоятельно формулировать тему и цели урока; составлять план решения учебной проблемы совместно с учителем. В диалоге с учителем вырабатывать критерии оценки и определять степень успешности своей работы и работы других в соответствии с этими критериями. Осуществлять мыслительный эксперимент. Сопоставлять и отбирать  информацию, полученную из различных источников. Строить рассуждения. Перерабатывать и </w:t>
            </w:r>
            <w:r w:rsidRPr="00A01C8C">
              <w:lastRenderedPageBreak/>
              <w:t>преобразовывать информацию из одной формы в другую(составлять план). Строить рассуждения. Учиться связно отвечать по плану. Кратко передавать прочитанное. Самостоятельно выбирать и читать детские книги. Оформлять свои мысли в устной и письменной форме.</w:t>
            </w:r>
          </w:p>
        </w:tc>
      </w:tr>
      <w:tr w:rsidR="001C6851" w:rsidRPr="00732EE5" w:rsidTr="00667B2F">
        <w:trPr>
          <w:trHeight w:val="224"/>
        </w:trPr>
        <w:tc>
          <w:tcPr>
            <w:tcW w:w="14425" w:type="dxa"/>
            <w:gridSpan w:val="4"/>
          </w:tcPr>
          <w:p w:rsidR="001C6851" w:rsidRPr="00552D59" w:rsidRDefault="001C6851" w:rsidP="00BC2E2B">
            <w:pPr>
              <w:rPr>
                <w:b/>
              </w:rPr>
            </w:pPr>
            <w:r w:rsidRPr="00552D59">
              <w:rPr>
                <w:b/>
              </w:rPr>
              <w:lastRenderedPageBreak/>
              <w:t xml:space="preserve">                                                             </w:t>
            </w:r>
            <w:r w:rsidR="00552D59" w:rsidRPr="00552D59">
              <w:rPr>
                <w:b/>
              </w:rPr>
              <w:t xml:space="preserve">             </w:t>
            </w:r>
            <w:r w:rsidRPr="00552D59">
              <w:rPr>
                <w:b/>
              </w:rPr>
              <w:t xml:space="preserve">   Итого: </w:t>
            </w:r>
            <w:r w:rsidR="00BC2E2B">
              <w:rPr>
                <w:b/>
              </w:rPr>
              <w:t>68</w:t>
            </w:r>
            <w:r w:rsidRPr="00552D59">
              <w:rPr>
                <w:b/>
              </w:rPr>
              <w:t xml:space="preserve"> час</w:t>
            </w:r>
            <w:r w:rsidR="00BC2E2B">
              <w:rPr>
                <w:b/>
              </w:rPr>
              <w:t>ов</w:t>
            </w:r>
          </w:p>
        </w:tc>
      </w:tr>
    </w:tbl>
    <w:p w:rsidR="001C6851" w:rsidRDefault="001C6851" w:rsidP="001C6851"/>
    <w:p w:rsidR="001C6851" w:rsidRPr="00080DAE" w:rsidRDefault="00E11AB8" w:rsidP="00CD4D5E">
      <w:pPr>
        <w:jc w:val="center"/>
        <w:rPr>
          <w:b/>
        </w:rPr>
      </w:pPr>
      <w:r>
        <w:rPr>
          <w:b/>
        </w:rPr>
        <w:t>Т</w:t>
      </w:r>
      <w:r w:rsidR="001C6851" w:rsidRPr="00080DAE">
        <w:rPr>
          <w:b/>
        </w:rPr>
        <w:t xml:space="preserve">ематическое планирование по </w:t>
      </w:r>
      <w:r w:rsidR="00552D59">
        <w:rPr>
          <w:b/>
        </w:rPr>
        <w:t>литературному чтению 4 класс (</w:t>
      </w:r>
      <w:r w:rsidR="00044202">
        <w:rPr>
          <w:b/>
        </w:rPr>
        <w:t>68</w:t>
      </w:r>
      <w:r w:rsidR="001C6851" w:rsidRPr="00080DAE">
        <w:rPr>
          <w:b/>
        </w:rPr>
        <w:t xml:space="preserve"> ч)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1242"/>
        <w:gridCol w:w="11506"/>
        <w:gridCol w:w="1927"/>
      </w:tblGrid>
      <w:tr w:rsidR="001C6851" w:rsidRPr="00012940" w:rsidTr="00667B2F">
        <w:tc>
          <w:tcPr>
            <w:tcW w:w="1242" w:type="dxa"/>
          </w:tcPr>
          <w:p w:rsidR="001C6851" w:rsidRPr="00FE75F1" w:rsidRDefault="001C6851" w:rsidP="00667B2F">
            <w:pPr>
              <w:jc w:val="center"/>
              <w:rPr>
                <w:b/>
              </w:rPr>
            </w:pPr>
            <w:r w:rsidRPr="00FE75F1">
              <w:rPr>
                <w:b/>
              </w:rPr>
              <w:t>№ п/п</w:t>
            </w:r>
          </w:p>
        </w:tc>
        <w:tc>
          <w:tcPr>
            <w:tcW w:w="11506" w:type="dxa"/>
          </w:tcPr>
          <w:p w:rsidR="001C6851" w:rsidRPr="00FE75F1" w:rsidRDefault="001C6851" w:rsidP="00667B2F">
            <w:pPr>
              <w:jc w:val="center"/>
              <w:rPr>
                <w:b/>
              </w:rPr>
            </w:pPr>
            <w:r w:rsidRPr="00FE75F1">
              <w:rPr>
                <w:b/>
              </w:rPr>
              <w:t>Наименование разделов и тем</w:t>
            </w:r>
          </w:p>
        </w:tc>
        <w:tc>
          <w:tcPr>
            <w:tcW w:w="1927" w:type="dxa"/>
          </w:tcPr>
          <w:p w:rsidR="001C6851" w:rsidRPr="00FE75F1" w:rsidRDefault="001C6851" w:rsidP="00667B2F">
            <w:pPr>
              <w:jc w:val="center"/>
              <w:rPr>
                <w:b/>
              </w:rPr>
            </w:pPr>
            <w:r w:rsidRPr="00FE75F1">
              <w:rPr>
                <w:b/>
              </w:rPr>
              <w:t>Всего часов</w:t>
            </w:r>
          </w:p>
        </w:tc>
      </w:tr>
      <w:tr w:rsidR="001C6851" w:rsidRPr="00012940" w:rsidTr="00667B2F">
        <w:tc>
          <w:tcPr>
            <w:tcW w:w="1242" w:type="dxa"/>
          </w:tcPr>
          <w:p w:rsidR="001C6851" w:rsidRPr="00FE75F1" w:rsidRDefault="001C6851" w:rsidP="00667B2F">
            <w:pPr>
              <w:jc w:val="center"/>
            </w:pPr>
            <w:r>
              <w:t>1</w:t>
            </w:r>
          </w:p>
        </w:tc>
        <w:tc>
          <w:tcPr>
            <w:tcW w:w="11506" w:type="dxa"/>
          </w:tcPr>
          <w:p w:rsidR="001C6851" w:rsidRPr="00FE75F1" w:rsidRDefault="001C6851" w:rsidP="00667B2F">
            <w:pPr>
              <w:jc w:val="center"/>
            </w:pPr>
            <w:r w:rsidRPr="00430515">
              <w:t>Знакомство с учебником по литературному чтению</w:t>
            </w:r>
          </w:p>
        </w:tc>
        <w:tc>
          <w:tcPr>
            <w:tcW w:w="1927" w:type="dxa"/>
          </w:tcPr>
          <w:p w:rsidR="001C6851" w:rsidRPr="00FE75F1" w:rsidRDefault="001C6851" w:rsidP="00667B2F">
            <w:pPr>
              <w:jc w:val="both"/>
              <w:rPr>
                <w:bCs/>
              </w:rPr>
            </w:pPr>
            <w:r>
              <w:rPr>
                <w:bCs/>
              </w:rPr>
              <w:t>1 ч</w:t>
            </w:r>
          </w:p>
        </w:tc>
      </w:tr>
      <w:tr w:rsidR="006F39C8" w:rsidRPr="00012940" w:rsidTr="0022451E">
        <w:tc>
          <w:tcPr>
            <w:tcW w:w="14675" w:type="dxa"/>
            <w:gridSpan w:val="3"/>
          </w:tcPr>
          <w:p w:rsidR="006F39C8" w:rsidRPr="006F39C8" w:rsidRDefault="006F39C8" w:rsidP="006F39C8">
            <w:pPr>
              <w:jc w:val="center"/>
              <w:rPr>
                <w:b/>
                <w:bCs/>
              </w:rPr>
            </w:pPr>
            <w:r w:rsidRPr="006F39C8">
              <w:rPr>
                <w:b/>
              </w:rPr>
              <w:t>Летописи, былины, сказания, жития</w:t>
            </w:r>
          </w:p>
        </w:tc>
      </w:tr>
      <w:tr w:rsidR="001C6851" w:rsidRPr="00012940" w:rsidTr="00667B2F">
        <w:tc>
          <w:tcPr>
            <w:tcW w:w="1242" w:type="dxa"/>
          </w:tcPr>
          <w:p w:rsidR="001C6851" w:rsidRPr="00012940" w:rsidRDefault="001C6851" w:rsidP="00667B2F">
            <w:pPr>
              <w:jc w:val="center"/>
            </w:pPr>
            <w:r>
              <w:t>2</w:t>
            </w:r>
          </w:p>
        </w:tc>
        <w:tc>
          <w:tcPr>
            <w:tcW w:w="11506" w:type="dxa"/>
          </w:tcPr>
          <w:p w:rsidR="001C6851" w:rsidRPr="00012940" w:rsidRDefault="001C6851" w:rsidP="00667B2F">
            <w:pPr>
              <w:jc w:val="both"/>
            </w:pPr>
            <w:r w:rsidRPr="00012940">
              <w:t xml:space="preserve"> Летописи.  «И повесил Олег щит свой на вратах Царьграда».</w:t>
            </w:r>
          </w:p>
        </w:tc>
        <w:tc>
          <w:tcPr>
            <w:tcW w:w="1927" w:type="dxa"/>
          </w:tcPr>
          <w:p w:rsidR="001C6851" w:rsidRPr="00012940" w:rsidRDefault="001C6851" w:rsidP="00667B2F">
            <w:pPr>
              <w:jc w:val="both"/>
            </w:pPr>
            <w:r w:rsidRPr="00012940">
              <w:t>1</w:t>
            </w:r>
          </w:p>
        </w:tc>
      </w:tr>
      <w:tr w:rsidR="001C6851" w:rsidRPr="00012940" w:rsidTr="00667B2F">
        <w:tc>
          <w:tcPr>
            <w:tcW w:w="1242" w:type="dxa"/>
          </w:tcPr>
          <w:p w:rsidR="001C6851" w:rsidRPr="00012940" w:rsidRDefault="001C6851" w:rsidP="00667B2F">
            <w:pPr>
              <w:jc w:val="center"/>
            </w:pPr>
            <w:r>
              <w:t>3</w:t>
            </w:r>
          </w:p>
        </w:tc>
        <w:tc>
          <w:tcPr>
            <w:tcW w:w="11506" w:type="dxa"/>
          </w:tcPr>
          <w:p w:rsidR="001C6851" w:rsidRPr="00012940" w:rsidRDefault="001C6851" w:rsidP="00667B2F">
            <w:pPr>
              <w:jc w:val="both"/>
            </w:pPr>
            <w:r w:rsidRPr="00012940">
              <w:t>Летописи. «И вспомнил Олег коня своего».</w:t>
            </w:r>
          </w:p>
        </w:tc>
        <w:tc>
          <w:tcPr>
            <w:tcW w:w="1927" w:type="dxa"/>
          </w:tcPr>
          <w:p w:rsidR="001C6851" w:rsidRPr="00012940" w:rsidRDefault="001C6851" w:rsidP="00667B2F">
            <w:pPr>
              <w:jc w:val="both"/>
            </w:pPr>
            <w:r w:rsidRPr="00012940">
              <w:t>1</w:t>
            </w:r>
          </w:p>
        </w:tc>
      </w:tr>
      <w:tr w:rsidR="001C6851" w:rsidRPr="00012940" w:rsidTr="00667B2F">
        <w:tc>
          <w:tcPr>
            <w:tcW w:w="1242" w:type="dxa"/>
          </w:tcPr>
          <w:p w:rsidR="001C6851" w:rsidRPr="00012940" w:rsidRDefault="00044202" w:rsidP="00667B2F">
            <w:pPr>
              <w:jc w:val="center"/>
            </w:pPr>
            <w:r>
              <w:t>4</w:t>
            </w:r>
          </w:p>
        </w:tc>
        <w:tc>
          <w:tcPr>
            <w:tcW w:w="11506" w:type="dxa"/>
          </w:tcPr>
          <w:p w:rsidR="001C6851" w:rsidRPr="00012940" w:rsidRDefault="001C6851" w:rsidP="00667B2F">
            <w:pPr>
              <w:jc w:val="both"/>
            </w:pPr>
            <w:r w:rsidRPr="00012940">
              <w:t>Былины. «Ильины три поездочки».</w:t>
            </w:r>
          </w:p>
        </w:tc>
        <w:tc>
          <w:tcPr>
            <w:tcW w:w="1927" w:type="dxa"/>
          </w:tcPr>
          <w:p w:rsidR="001C6851" w:rsidRPr="00012940" w:rsidRDefault="00044202" w:rsidP="00667B2F">
            <w:pPr>
              <w:jc w:val="both"/>
            </w:pPr>
            <w:r>
              <w:t>1</w:t>
            </w:r>
          </w:p>
        </w:tc>
      </w:tr>
      <w:tr w:rsidR="001C6851" w:rsidRPr="00012940" w:rsidTr="00667B2F">
        <w:tc>
          <w:tcPr>
            <w:tcW w:w="1242" w:type="dxa"/>
          </w:tcPr>
          <w:p w:rsidR="001C6851" w:rsidRPr="00012940" w:rsidRDefault="00044202" w:rsidP="00667B2F">
            <w:pPr>
              <w:jc w:val="center"/>
            </w:pPr>
            <w:r>
              <w:t>5</w:t>
            </w:r>
          </w:p>
        </w:tc>
        <w:tc>
          <w:tcPr>
            <w:tcW w:w="11506" w:type="dxa"/>
          </w:tcPr>
          <w:p w:rsidR="001C6851" w:rsidRPr="00012940" w:rsidRDefault="001C6851" w:rsidP="00667B2F">
            <w:pPr>
              <w:jc w:val="both"/>
            </w:pPr>
            <w:r w:rsidRPr="00012940">
              <w:t xml:space="preserve">  «Житие Сергия Радонежского»</w:t>
            </w:r>
          </w:p>
        </w:tc>
        <w:tc>
          <w:tcPr>
            <w:tcW w:w="1927" w:type="dxa"/>
          </w:tcPr>
          <w:p w:rsidR="001C6851" w:rsidRPr="00012940" w:rsidRDefault="00044202" w:rsidP="00667B2F">
            <w:pPr>
              <w:jc w:val="both"/>
            </w:pPr>
            <w:r>
              <w:t>1</w:t>
            </w:r>
          </w:p>
        </w:tc>
      </w:tr>
      <w:tr w:rsidR="006C64AE" w:rsidRPr="00012940" w:rsidTr="006C64AE">
        <w:tc>
          <w:tcPr>
            <w:tcW w:w="12748" w:type="dxa"/>
            <w:gridSpan w:val="2"/>
          </w:tcPr>
          <w:p w:rsidR="006C64AE" w:rsidRPr="00012940" w:rsidRDefault="006C64AE" w:rsidP="006C64AE">
            <w:pPr>
              <w:jc w:val="right"/>
            </w:pPr>
            <w:r>
              <w:tab/>
              <w:t>Итого</w:t>
            </w:r>
          </w:p>
        </w:tc>
        <w:tc>
          <w:tcPr>
            <w:tcW w:w="1927" w:type="dxa"/>
          </w:tcPr>
          <w:p w:rsidR="006C64AE" w:rsidRPr="00012940" w:rsidRDefault="00044202" w:rsidP="00667B2F">
            <w:pPr>
              <w:jc w:val="both"/>
            </w:pPr>
            <w:r>
              <w:t xml:space="preserve">5 </w:t>
            </w:r>
            <w:r w:rsidR="006C64AE">
              <w:t>часов</w:t>
            </w:r>
          </w:p>
        </w:tc>
      </w:tr>
      <w:tr w:rsidR="006F39C8" w:rsidRPr="00012940" w:rsidTr="0022451E">
        <w:tc>
          <w:tcPr>
            <w:tcW w:w="14675" w:type="dxa"/>
            <w:gridSpan w:val="3"/>
          </w:tcPr>
          <w:p w:rsidR="006F39C8" w:rsidRPr="006F39C8" w:rsidRDefault="006F39C8" w:rsidP="006F39C8">
            <w:pPr>
              <w:jc w:val="center"/>
              <w:rPr>
                <w:b/>
              </w:rPr>
            </w:pPr>
            <w:r w:rsidRPr="006F39C8">
              <w:rPr>
                <w:b/>
              </w:rPr>
              <w:t>Чудесный мир классики</w:t>
            </w:r>
          </w:p>
        </w:tc>
      </w:tr>
      <w:tr w:rsidR="001C6851" w:rsidRPr="00012940" w:rsidTr="00667B2F">
        <w:tc>
          <w:tcPr>
            <w:tcW w:w="1242" w:type="dxa"/>
          </w:tcPr>
          <w:p w:rsidR="001C6851" w:rsidRPr="00012940" w:rsidRDefault="00044202" w:rsidP="00667B2F">
            <w:pPr>
              <w:jc w:val="center"/>
            </w:pPr>
            <w:r>
              <w:t>6-7</w:t>
            </w:r>
          </w:p>
        </w:tc>
        <w:tc>
          <w:tcPr>
            <w:tcW w:w="11506" w:type="dxa"/>
          </w:tcPr>
          <w:p w:rsidR="001C6851" w:rsidRPr="00012940" w:rsidRDefault="001C6851" w:rsidP="00667B2F">
            <w:pPr>
              <w:jc w:val="both"/>
            </w:pPr>
            <w:r w:rsidRPr="00012940">
              <w:t>А.С. Пушкин Стихи: «Туча»;  «Унылая пора!»</w:t>
            </w:r>
            <w:r w:rsidR="00044202">
              <w:t xml:space="preserve"> «Няне»</w:t>
            </w:r>
          </w:p>
        </w:tc>
        <w:tc>
          <w:tcPr>
            <w:tcW w:w="1927" w:type="dxa"/>
          </w:tcPr>
          <w:p w:rsidR="001C6851" w:rsidRPr="00012940" w:rsidRDefault="001C6851" w:rsidP="00667B2F">
            <w:pPr>
              <w:jc w:val="both"/>
            </w:pPr>
            <w:r w:rsidRPr="00012940">
              <w:t>2</w:t>
            </w:r>
          </w:p>
        </w:tc>
      </w:tr>
      <w:tr w:rsidR="001C6851" w:rsidRPr="00012940" w:rsidTr="00667B2F">
        <w:tc>
          <w:tcPr>
            <w:tcW w:w="1242" w:type="dxa"/>
          </w:tcPr>
          <w:p w:rsidR="001C6851" w:rsidRPr="00012940" w:rsidRDefault="00044202" w:rsidP="00667B2F">
            <w:pPr>
              <w:jc w:val="center"/>
            </w:pPr>
            <w:r>
              <w:t>8-9</w:t>
            </w:r>
          </w:p>
        </w:tc>
        <w:tc>
          <w:tcPr>
            <w:tcW w:w="11506" w:type="dxa"/>
          </w:tcPr>
          <w:p w:rsidR="001C6851" w:rsidRPr="00012940" w:rsidRDefault="001C6851" w:rsidP="00667B2F">
            <w:pPr>
              <w:jc w:val="both"/>
            </w:pPr>
            <w:r w:rsidRPr="00012940">
              <w:t>А.С. Пушкин «Сказка о мертвой царевне и семи богатырях»</w:t>
            </w:r>
          </w:p>
        </w:tc>
        <w:tc>
          <w:tcPr>
            <w:tcW w:w="1927" w:type="dxa"/>
          </w:tcPr>
          <w:p w:rsidR="001C6851" w:rsidRPr="00012940" w:rsidRDefault="00044202" w:rsidP="00667B2F">
            <w:pPr>
              <w:jc w:val="both"/>
            </w:pPr>
            <w:r>
              <w:t>2</w:t>
            </w:r>
          </w:p>
        </w:tc>
      </w:tr>
      <w:tr w:rsidR="001C6851" w:rsidRPr="00012940" w:rsidTr="00667B2F">
        <w:tc>
          <w:tcPr>
            <w:tcW w:w="1242" w:type="dxa"/>
          </w:tcPr>
          <w:p w:rsidR="001C6851" w:rsidRPr="00012940" w:rsidRDefault="00044202" w:rsidP="00667B2F">
            <w:pPr>
              <w:jc w:val="center"/>
            </w:pPr>
            <w:r>
              <w:t>10-11</w:t>
            </w:r>
          </w:p>
        </w:tc>
        <w:tc>
          <w:tcPr>
            <w:tcW w:w="11506" w:type="dxa"/>
          </w:tcPr>
          <w:p w:rsidR="001C6851" w:rsidRPr="00012940" w:rsidRDefault="001C6851" w:rsidP="00667B2F">
            <w:pPr>
              <w:jc w:val="both"/>
            </w:pPr>
            <w:r w:rsidRPr="00012940">
              <w:t>М. Ю. Лермонтов «Ашик-Кериб»</w:t>
            </w:r>
          </w:p>
        </w:tc>
        <w:tc>
          <w:tcPr>
            <w:tcW w:w="1927" w:type="dxa"/>
          </w:tcPr>
          <w:p w:rsidR="001C6851" w:rsidRPr="00012940" w:rsidRDefault="001C6851" w:rsidP="00667B2F">
            <w:pPr>
              <w:jc w:val="both"/>
            </w:pPr>
            <w:r w:rsidRPr="00012940">
              <w:t>2</w:t>
            </w:r>
          </w:p>
        </w:tc>
      </w:tr>
      <w:tr w:rsidR="001C6851" w:rsidRPr="00012940" w:rsidTr="00667B2F">
        <w:tc>
          <w:tcPr>
            <w:tcW w:w="1242" w:type="dxa"/>
          </w:tcPr>
          <w:p w:rsidR="001C6851" w:rsidRPr="00012940" w:rsidRDefault="00044202" w:rsidP="00667B2F">
            <w:pPr>
              <w:jc w:val="center"/>
            </w:pPr>
            <w:r>
              <w:t>1</w:t>
            </w:r>
            <w:r w:rsidR="00D6697E">
              <w:t>2</w:t>
            </w:r>
          </w:p>
        </w:tc>
        <w:tc>
          <w:tcPr>
            <w:tcW w:w="11506" w:type="dxa"/>
          </w:tcPr>
          <w:p w:rsidR="001C6851" w:rsidRPr="00012940" w:rsidRDefault="001C6851" w:rsidP="00667B2F">
            <w:pPr>
              <w:jc w:val="both"/>
            </w:pPr>
            <w:r w:rsidRPr="00012940">
              <w:t>Л. Н. Толстой «Детство»</w:t>
            </w:r>
          </w:p>
        </w:tc>
        <w:tc>
          <w:tcPr>
            <w:tcW w:w="1927" w:type="dxa"/>
          </w:tcPr>
          <w:p w:rsidR="001C6851" w:rsidRPr="00012940" w:rsidRDefault="001C6851" w:rsidP="00667B2F">
            <w:pPr>
              <w:jc w:val="both"/>
            </w:pPr>
            <w:r w:rsidRPr="00012940">
              <w:t>1</w:t>
            </w:r>
          </w:p>
        </w:tc>
      </w:tr>
      <w:tr w:rsidR="001C6851" w:rsidRPr="00012940" w:rsidTr="00667B2F">
        <w:tc>
          <w:tcPr>
            <w:tcW w:w="1242" w:type="dxa"/>
          </w:tcPr>
          <w:p w:rsidR="001C6851" w:rsidRPr="00012940" w:rsidRDefault="00044202" w:rsidP="00667B2F">
            <w:pPr>
              <w:jc w:val="center"/>
            </w:pPr>
            <w:r>
              <w:t>13</w:t>
            </w:r>
          </w:p>
        </w:tc>
        <w:tc>
          <w:tcPr>
            <w:tcW w:w="11506" w:type="dxa"/>
          </w:tcPr>
          <w:p w:rsidR="001C6851" w:rsidRPr="00012940" w:rsidRDefault="001C6851" w:rsidP="00044202">
            <w:pPr>
              <w:jc w:val="both"/>
            </w:pPr>
            <w:r w:rsidRPr="00012940">
              <w:t xml:space="preserve"> Л.Н.Толстой «</w:t>
            </w:r>
            <w:r w:rsidR="00044202">
              <w:t>Ивины</w:t>
            </w:r>
            <w:r w:rsidRPr="00012940">
              <w:t>»</w:t>
            </w:r>
          </w:p>
        </w:tc>
        <w:tc>
          <w:tcPr>
            <w:tcW w:w="1927" w:type="dxa"/>
          </w:tcPr>
          <w:p w:rsidR="001C6851" w:rsidRPr="00012940" w:rsidRDefault="001C6851" w:rsidP="00667B2F">
            <w:pPr>
              <w:jc w:val="both"/>
            </w:pPr>
            <w:r w:rsidRPr="00012940">
              <w:t>1</w:t>
            </w:r>
          </w:p>
        </w:tc>
      </w:tr>
      <w:tr w:rsidR="001C6851" w:rsidRPr="00012940" w:rsidTr="00667B2F">
        <w:tc>
          <w:tcPr>
            <w:tcW w:w="1242" w:type="dxa"/>
          </w:tcPr>
          <w:p w:rsidR="001C6851" w:rsidRPr="00012940" w:rsidRDefault="00044202" w:rsidP="00667B2F">
            <w:pPr>
              <w:jc w:val="center"/>
            </w:pPr>
            <w:r>
              <w:t>1</w:t>
            </w:r>
            <w:r w:rsidR="00D6697E">
              <w:t>4</w:t>
            </w:r>
            <w:r>
              <w:t>-1</w:t>
            </w:r>
            <w:r w:rsidR="00D6697E">
              <w:t>5</w:t>
            </w:r>
          </w:p>
        </w:tc>
        <w:tc>
          <w:tcPr>
            <w:tcW w:w="11506" w:type="dxa"/>
          </w:tcPr>
          <w:p w:rsidR="001C6851" w:rsidRPr="00012940" w:rsidRDefault="001C6851" w:rsidP="00667B2F">
            <w:pPr>
              <w:jc w:val="both"/>
            </w:pPr>
            <w:r w:rsidRPr="00012940">
              <w:t xml:space="preserve"> А.П. Чехов «Мальчики»  </w:t>
            </w:r>
          </w:p>
        </w:tc>
        <w:tc>
          <w:tcPr>
            <w:tcW w:w="1927" w:type="dxa"/>
          </w:tcPr>
          <w:p w:rsidR="001C6851" w:rsidRPr="00012940" w:rsidRDefault="001C6851" w:rsidP="00667B2F">
            <w:pPr>
              <w:jc w:val="both"/>
            </w:pPr>
            <w:r w:rsidRPr="00012940">
              <w:t>2</w:t>
            </w:r>
          </w:p>
        </w:tc>
      </w:tr>
      <w:tr w:rsidR="001C6851" w:rsidRPr="00012940" w:rsidTr="00667B2F">
        <w:tc>
          <w:tcPr>
            <w:tcW w:w="1242" w:type="dxa"/>
          </w:tcPr>
          <w:p w:rsidR="001C6851" w:rsidRPr="00012940" w:rsidRDefault="00044202" w:rsidP="00667B2F">
            <w:pPr>
              <w:jc w:val="center"/>
            </w:pPr>
            <w:r>
              <w:t>16</w:t>
            </w:r>
          </w:p>
        </w:tc>
        <w:tc>
          <w:tcPr>
            <w:tcW w:w="11506" w:type="dxa"/>
          </w:tcPr>
          <w:p w:rsidR="001C6851" w:rsidRPr="00012940" w:rsidRDefault="001C6851" w:rsidP="00667B2F">
            <w:pPr>
              <w:jc w:val="both"/>
            </w:pPr>
            <w:r w:rsidRPr="00012940">
              <w:t xml:space="preserve">  Итоговый урок.   </w:t>
            </w:r>
          </w:p>
        </w:tc>
        <w:tc>
          <w:tcPr>
            <w:tcW w:w="1927" w:type="dxa"/>
          </w:tcPr>
          <w:p w:rsidR="001C6851" w:rsidRPr="00012940" w:rsidRDefault="001C6851" w:rsidP="00667B2F">
            <w:pPr>
              <w:jc w:val="both"/>
            </w:pPr>
            <w:r w:rsidRPr="00012940">
              <w:t>1</w:t>
            </w:r>
          </w:p>
        </w:tc>
      </w:tr>
      <w:tr w:rsidR="006C64AE" w:rsidRPr="00012940" w:rsidTr="006C64AE">
        <w:tc>
          <w:tcPr>
            <w:tcW w:w="12748" w:type="dxa"/>
            <w:gridSpan w:val="2"/>
          </w:tcPr>
          <w:p w:rsidR="006C64AE" w:rsidRPr="00012940" w:rsidRDefault="006C64AE" w:rsidP="006C64AE">
            <w:pPr>
              <w:jc w:val="right"/>
            </w:pPr>
            <w:r>
              <w:tab/>
              <w:t>Итого</w:t>
            </w:r>
          </w:p>
        </w:tc>
        <w:tc>
          <w:tcPr>
            <w:tcW w:w="1927" w:type="dxa"/>
          </w:tcPr>
          <w:p w:rsidR="006C64AE" w:rsidRPr="00012940" w:rsidRDefault="006C64AE" w:rsidP="00044202">
            <w:pPr>
              <w:jc w:val="both"/>
            </w:pPr>
            <w:r>
              <w:t>1</w:t>
            </w:r>
            <w:r w:rsidR="00044202">
              <w:t xml:space="preserve">1 </w:t>
            </w:r>
            <w:r>
              <w:t>часов</w:t>
            </w:r>
          </w:p>
        </w:tc>
      </w:tr>
      <w:tr w:rsidR="006F39C8" w:rsidRPr="00012940" w:rsidTr="0022451E">
        <w:tc>
          <w:tcPr>
            <w:tcW w:w="14675" w:type="dxa"/>
            <w:gridSpan w:val="3"/>
          </w:tcPr>
          <w:p w:rsidR="006F39C8" w:rsidRPr="006F39C8" w:rsidRDefault="006F39C8" w:rsidP="006F39C8">
            <w:pPr>
              <w:jc w:val="center"/>
              <w:rPr>
                <w:b/>
              </w:rPr>
            </w:pPr>
            <w:r w:rsidRPr="006F39C8">
              <w:rPr>
                <w:b/>
                <w:bCs/>
              </w:rPr>
              <w:t>Поэтическая тетрадь №1</w:t>
            </w:r>
          </w:p>
        </w:tc>
      </w:tr>
      <w:tr w:rsidR="006C64AE" w:rsidRPr="00012940" w:rsidTr="00667B2F">
        <w:tc>
          <w:tcPr>
            <w:tcW w:w="1242" w:type="dxa"/>
          </w:tcPr>
          <w:p w:rsidR="006C64AE" w:rsidRPr="00012940" w:rsidRDefault="00044202" w:rsidP="00667B2F">
            <w:pPr>
              <w:jc w:val="center"/>
            </w:pPr>
            <w:r>
              <w:t>17</w:t>
            </w:r>
          </w:p>
        </w:tc>
        <w:tc>
          <w:tcPr>
            <w:tcW w:w="11506" w:type="dxa"/>
          </w:tcPr>
          <w:p w:rsidR="006C64AE" w:rsidRPr="00012940" w:rsidRDefault="006C64AE" w:rsidP="00667B2F">
            <w:pPr>
              <w:jc w:val="both"/>
            </w:pPr>
            <w:r w:rsidRPr="00012940">
              <w:t xml:space="preserve"> Ф.И.Тютчев Стихи</w:t>
            </w:r>
          </w:p>
        </w:tc>
        <w:tc>
          <w:tcPr>
            <w:tcW w:w="1927" w:type="dxa"/>
          </w:tcPr>
          <w:p w:rsidR="006C64AE" w:rsidRPr="00012940" w:rsidRDefault="006C64AE" w:rsidP="00667B2F">
            <w:pPr>
              <w:jc w:val="both"/>
            </w:pPr>
            <w:r w:rsidRPr="00012940">
              <w:t>1</w:t>
            </w:r>
          </w:p>
        </w:tc>
      </w:tr>
      <w:tr w:rsidR="006C64AE" w:rsidRPr="00012940" w:rsidTr="00667B2F">
        <w:tc>
          <w:tcPr>
            <w:tcW w:w="1242" w:type="dxa"/>
          </w:tcPr>
          <w:p w:rsidR="006C64AE" w:rsidRPr="00012940" w:rsidRDefault="00044202" w:rsidP="00667B2F">
            <w:pPr>
              <w:jc w:val="center"/>
            </w:pPr>
            <w:r>
              <w:t>18</w:t>
            </w:r>
          </w:p>
        </w:tc>
        <w:tc>
          <w:tcPr>
            <w:tcW w:w="11506" w:type="dxa"/>
          </w:tcPr>
          <w:p w:rsidR="006C64AE" w:rsidRPr="00012940" w:rsidRDefault="006C64AE" w:rsidP="00667B2F">
            <w:pPr>
              <w:jc w:val="both"/>
            </w:pPr>
            <w:r w:rsidRPr="00012940">
              <w:t xml:space="preserve"> А.А. Фет Стихи</w:t>
            </w:r>
          </w:p>
        </w:tc>
        <w:tc>
          <w:tcPr>
            <w:tcW w:w="1927" w:type="dxa"/>
          </w:tcPr>
          <w:p w:rsidR="006C64AE" w:rsidRPr="00012940" w:rsidRDefault="006C64AE" w:rsidP="00667B2F">
            <w:pPr>
              <w:jc w:val="both"/>
            </w:pPr>
            <w:r w:rsidRPr="00012940">
              <w:t>1</w:t>
            </w:r>
          </w:p>
        </w:tc>
      </w:tr>
      <w:tr w:rsidR="006C64AE" w:rsidRPr="00012940" w:rsidTr="00667B2F">
        <w:tc>
          <w:tcPr>
            <w:tcW w:w="1242" w:type="dxa"/>
          </w:tcPr>
          <w:p w:rsidR="006C64AE" w:rsidRPr="00012940" w:rsidRDefault="00044202" w:rsidP="00667B2F">
            <w:pPr>
              <w:jc w:val="center"/>
            </w:pPr>
            <w:r>
              <w:t>19</w:t>
            </w:r>
          </w:p>
        </w:tc>
        <w:tc>
          <w:tcPr>
            <w:tcW w:w="11506" w:type="dxa"/>
          </w:tcPr>
          <w:p w:rsidR="006C64AE" w:rsidRPr="00012940" w:rsidRDefault="006C64AE" w:rsidP="00667B2F">
            <w:pPr>
              <w:jc w:val="both"/>
            </w:pPr>
            <w:r w:rsidRPr="00012940">
              <w:t xml:space="preserve">Е. А. Баратынский Стихи  </w:t>
            </w:r>
          </w:p>
        </w:tc>
        <w:tc>
          <w:tcPr>
            <w:tcW w:w="1927" w:type="dxa"/>
          </w:tcPr>
          <w:p w:rsidR="006C64AE" w:rsidRPr="00012940" w:rsidRDefault="006C64AE" w:rsidP="00667B2F">
            <w:pPr>
              <w:jc w:val="both"/>
            </w:pPr>
            <w:r w:rsidRPr="00012940">
              <w:t>1</w:t>
            </w:r>
          </w:p>
        </w:tc>
      </w:tr>
      <w:tr w:rsidR="006C64AE" w:rsidRPr="00012940" w:rsidTr="00667B2F">
        <w:tc>
          <w:tcPr>
            <w:tcW w:w="1242" w:type="dxa"/>
          </w:tcPr>
          <w:p w:rsidR="006C64AE" w:rsidRPr="00012940" w:rsidRDefault="00044202" w:rsidP="00667B2F">
            <w:pPr>
              <w:jc w:val="center"/>
            </w:pPr>
            <w:r>
              <w:t>20</w:t>
            </w:r>
          </w:p>
        </w:tc>
        <w:tc>
          <w:tcPr>
            <w:tcW w:w="11506" w:type="dxa"/>
          </w:tcPr>
          <w:p w:rsidR="006C64AE" w:rsidRPr="00012940" w:rsidRDefault="006C64AE" w:rsidP="00667B2F">
            <w:pPr>
              <w:jc w:val="both"/>
            </w:pPr>
            <w:r w:rsidRPr="00012940">
              <w:t>И. С.Никитин «В синем небе плывут над полями…»</w:t>
            </w:r>
          </w:p>
        </w:tc>
        <w:tc>
          <w:tcPr>
            <w:tcW w:w="1927" w:type="dxa"/>
          </w:tcPr>
          <w:p w:rsidR="006C64AE" w:rsidRPr="00012940" w:rsidRDefault="006C64AE" w:rsidP="00667B2F">
            <w:pPr>
              <w:jc w:val="both"/>
            </w:pPr>
            <w:r w:rsidRPr="00012940">
              <w:t>1</w:t>
            </w:r>
          </w:p>
        </w:tc>
      </w:tr>
      <w:tr w:rsidR="006C64AE" w:rsidRPr="00012940" w:rsidTr="00667B2F">
        <w:tc>
          <w:tcPr>
            <w:tcW w:w="1242" w:type="dxa"/>
          </w:tcPr>
          <w:p w:rsidR="006C64AE" w:rsidRPr="00012940" w:rsidRDefault="00044202" w:rsidP="00667B2F">
            <w:pPr>
              <w:jc w:val="center"/>
            </w:pPr>
            <w:r>
              <w:t>21</w:t>
            </w:r>
          </w:p>
        </w:tc>
        <w:tc>
          <w:tcPr>
            <w:tcW w:w="11506" w:type="dxa"/>
          </w:tcPr>
          <w:p w:rsidR="006C64AE" w:rsidRPr="00012940" w:rsidRDefault="006C64AE" w:rsidP="00667B2F">
            <w:pPr>
              <w:jc w:val="both"/>
            </w:pPr>
            <w:r w:rsidRPr="00012940">
              <w:t xml:space="preserve">Н. А.Некрасов Стихи  </w:t>
            </w:r>
          </w:p>
        </w:tc>
        <w:tc>
          <w:tcPr>
            <w:tcW w:w="1927" w:type="dxa"/>
          </w:tcPr>
          <w:p w:rsidR="006C64AE" w:rsidRPr="00012940" w:rsidRDefault="006C64AE" w:rsidP="00667B2F">
            <w:pPr>
              <w:jc w:val="both"/>
            </w:pPr>
            <w:r w:rsidRPr="00012940">
              <w:t>1</w:t>
            </w:r>
          </w:p>
        </w:tc>
      </w:tr>
      <w:tr w:rsidR="006C64AE" w:rsidRPr="00012940" w:rsidTr="00667B2F">
        <w:tc>
          <w:tcPr>
            <w:tcW w:w="1242" w:type="dxa"/>
          </w:tcPr>
          <w:p w:rsidR="006C64AE" w:rsidRPr="00012940" w:rsidRDefault="00044202" w:rsidP="00667B2F">
            <w:pPr>
              <w:jc w:val="center"/>
            </w:pPr>
            <w:r>
              <w:t>22</w:t>
            </w:r>
          </w:p>
        </w:tc>
        <w:tc>
          <w:tcPr>
            <w:tcW w:w="11506" w:type="dxa"/>
          </w:tcPr>
          <w:p w:rsidR="006C64AE" w:rsidRPr="00012940" w:rsidRDefault="006C64AE" w:rsidP="00667B2F">
            <w:pPr>
              <w:jc w:val="both"/>
            </w:pPr>
            <w:r w:rsidRPr="00012940">
              <w:t xml:space="preserve"> И.А.Бунин «Листопад»</w:t>
            </w:r>
          </w:p>
        </w:tc>
        <w:tc>
          <w:tcPr>
            <w:tcW w:w="1927" w:type="dxa"/>
          </w:tcPr>
          <w:p w:rsidR="006C64AE" w:rsidRPr="00012940" w:rsidRDefault="006C64AE" w:rsidP="00667B2F">
            <w:pPr>
              <w:jc w:val="both"/>
            </w:pPr>
            <w:r w:rsidRPr="00012940">
              <w:t>1</w:t>
            </w:r>
          </w:p>
        </w:tc>
      </w:tr>
      <w:tr w:rsidR="006C64AE" w:rsidRPr="00012940" w:rsidTr="00667B2F">
        <w:tc>
          <w:tcPr>
            <w:tcW w:w="1242" w:type="dxa"/>
          </w:tcPr>
          <w:p w:rsidR="006C64AE" w:rsidRPr="00012940" w:rsidRDefault="00044202" w:rsidP="00667B2F">
            <w:pPr>
              <w:jc w:val="center"/>
            </w:pPr>
            <w:r>
              <w:t>23</w:t>
            </w:r>
          </w:p>
        </w:tc>
        <w:tc>
          <w:tcPr>
            <w:tcW w:w="11506" w:type="dxa"/>
          </w:tcPr>
          <w:p w:rsidR="006C64AE" w:rsidRPr="00012940" w:rsidRDefault="006C64AE" w:rsidP="00667B2F">
            <w:pPr>
              <w:jc w:val="both"/>
            </w:pPr>
            <w:r w:rsidRPr="00012940">
              <w:t xml:space="preserve"> Обобщающий урок по разделу «Поэтическая тетрадь»</w:t>
            </w:r>
            <w:r>
              <w:t>.С/Р</w:t>
            </w:r>
          </w:p>
        </w:tc>
        <w:tc>
          <w:tcPr>
            <w:tcW w:w="1927" w:type="dxa"/>
          </w:tcPr>
          <w:p w:rsidR="006C64AE" w:rsidRPr="00012940" w:rsidRDefault="006C64AE" w:rsidP="00667B2F">
            <w:pPr>
              <w:jc w:val="both"/>
            </w:pPr>
            <w:r w:rsidRPr="00012940">
              <w:t>1</w:t>
            </w:r>
          </w:p>
        </w:tc>
      </w:tr>
      <w:tr w:rsidR="006C64AE" w:rsidRPr="00012940" w:rsidTr="006C64AE">
        <w:tc>
          <w:tcPr>
            <w:tcW w:w="12748" w:type="dxa"/>
            <w:gridSpan w:val="2"/>
          </w:tcPr>
          <w:p w:rsidR="006C64AE" w:rsidRPr="00012940" w:rsidRDefault="006C64AE" w:rsidP="00667B2F">
            <w:pPr>
              <w:jc w:val="both"/>
            </w:pPr>
            <w:r>
              <w:t xml:space="preserve">                                                                                                                                                                                                     Итого</w:t>
            </w:r>
          </w:p>
        </w:tc>
        <w:tc>
          <w:tcPr>
            <w:tcW w:w="1927" w:type="dxa"/>
          </w:tcPr>
          <w:p w:rsidR="006C64AE" w:rsidRPr="00012940" w:rsidRDefault="00044202" w:rsidP="00667B2F">
            <w:pPr>
              <w:jc w:val="both"/>
            </w:pPr>
            <w:r>
              <w:t xml:space="preserve">7 </w:t>
            </w:r>
            <w:r w:rsidR="006C64AE">
              <w:t>часов</w:t>
            </w:r>
          </w:p>
        </w:tc>
      </w:tr>
      <w:tr w:rsidR="006F39C8" w:rsidRPr="00012940" w:rsidTr="0022451E">
        <w:tc>
          <w:tcPr>
            <w:tcW w:w="14675" w:type="dxa"/>
            <w:gridSpan w:val="3"/>
          </w:tcPr>
          <w:p w:rsidR="000B04A0" w:rsidRDefault="000B04A0" w:rsidP="006F39C8">
            <w:pPr>
              <w:jc w:val="center"/>
              <w:rPr>
                <w:b/>
              </w:rPr>
            </w:pPr>
          </w:p>
          <w:p w:rsidR="000B04A0" w:rsidRDefault="000B04A0" w:rsidP="006F39C8">
            <w:pPr>
              <w:jc w:val="center"/>
              <w:rPr>
                <w:b/>
              </w:rPr>
            </w:pPr>
          </w:p>
          <w:p w:rsidR="000B04A0" w:rsidRPr="006F39C8" w:rsidRDefault="006F39C8" w:rsidP="006F39C8">
            <w:pPr>
              <w:jc w:val="center"/>
              <w:rPr>
                <w:b/>
              </w:rPr>
            </w:pPr>
            <w:r w:rsidRPr="006F39C8">
              <w:rPr>
                <w:b/>
              </w:rPr>
              <w:lastRenderedPageBreak/>
              <w:t>Литературные сказки</w:t>
            </w:r>
          </w:p>
        </w:tc>
      </w:tr>
      <w:tr w:rsidR="006C64AE" w:rsidRPr="00012940" w:rsidTr="00667B2F">
        <w:tc>
          <w:tcPr>
            <w:tcW w:w="1242" w:type="dxa"/>
          </w:tcPr>
          <w:p w:rsidR="006C64AE" w:rsidRPr="00012940" w:rsidRDefault="00F56712" w:rsidP="00667B2F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24-25</w:t>
            </w:r>
          </w:p>
        </w:tc>
        <w:tc>
          <w:tcPr>
            <w:tcW w:w="11506" w:type="dxa"/>
          </w:tcPr>
          <w:p w:rsidR="006C64AE" w:rsidRPr="00012940" w:rsidRDefault="006C64AE" w:rsidP="00667B2F">
            <w:pPr>
              <w:jc w:val="both"/>
              <w:rPr>
                <w:bCs/>
              </w:rPr>
            </w:pPr>
            <w:r w:rsidRPr="00012940">
              <w:rPr>
                <w:bCs/>
              </w:rPr>
              <w:t xml:space="preserve">  </w:t>
            </w:r>
            <w:r w:rsidRPr="00012940">
              <w:t>В. Ф. Одоевский «Городок в Табакерке»</w:t>
            </w:r>
            <w:r w:rsidRPr="00012940">
              <w:rPr>
                <w:bCs/>
              </w:rPr>
              <w:t xml:space="preserve">                    </w:t>
            </w:r>
          </w:p>
        </w:tc>
        <w:tc>
          <w:tcPr>
            <w:tcW w:w="1927" w:type="dxa"/>
          </w:tcPr>
          <w:p w:rsidR="006C64AE" w:rsidRPr="00012940" w:rsidRDefault="00F56712" w:rsidP="00667B2F">
            <w:pPr>
              <w:jc w:val="both"/>
            </w:pPr>
            <w:r>
              <w:t>2</w:t>
            </w:r>
          </w:p>
        </w:tc>
      </w:tr>
      <w:tr w:rsidR="006C64AE" w:rsidRPr="00012940" w:rsidTr="00667B2F">
        <w:tc>
          <w:tcPr>
            <w:tcW w:w="1242" w:type="dxa"/>
          </w:tcPr>
          <w:p w:rsidR="006C64AE" w:rsidRPr="00012940" w:rsidRDefault="00F56712" w:rsidP="00F56712">
            <w:pPr>
              <w:jc w:val="center"/>
            </w:pPr>
            <w:r>
              <w:t>26-28</w:t>
            </w:r>
          </w:p>
        </w:tc>
        <w:tc>
          <w:tcPr>
            <w:tcW w:w="11506" w:type="dxa"/>
          </w:tcPr>
          <w:p w:rsidR="006C64AE" w:rsidRPr="00012940" w:rsidRDefault="006C64AE" w:rsidP="00667B2F">
            <w:pPr>
              <w:jc w:val="both"/>
            </w:pPr>
            <w:r w:rsidRPr="00012940">
              <w:t>П.П.Бажов «Серебряное копытце»</w:t>
            </w:r>
          </w:p>
        </w:tc>
        <w:tc>
          <w:tcPr>
            <w:tcW w:w="1927" w:type="dxa"/>
          </w:tcPr>
          <w:p w:rsidR="006C64AE" w:rsidRPr="00012940" w:rsidRDefault="00F56712" w:rsidP="00667B2F">
            <w:pPr>
              <w:jc w:val="both"/>
            </w:pPr>
            <w:r>
              <w:t>3</w:t>
            </w:r>
          </w:p>
        </w:tc>
      </w:tr>
      <w:tr w:rsidR="006C64AE" w:rsidRPr="00012940" w:rsidTr="00667B2F">
        <w:tc>
          <w:tcPr>
            <w:tcW w:w="1242" w:type="dxa"/>
          </w:tcPr>
          <w:p w:rsidR="006C64AE" w:rsidRPr="00012940" w:rsidRDefault="00F56712" w:rsidP="00667B2F">
            <w:pPr>
              <w:jc w:val="center"/>
            </w:pPr>
            <w:r>
              <w:t>29-31</w:t>
            </w:r>
          </w:p>
        </w:tc>
        <w:tc>
          <w:tcPr>
            <w:tcW w:w="11506" w:type="dxa"/>
          </w:tcPr>
          <w:p w:rsidR="006C64AE" w:rsidRPr="00012940" w:rsidRDefault="006C64AE" w:rsidP="00667B2F">
            <w:pPr>
              <w:jc w:val="both"/>
            </w:pPr>
            <w:r w:rsidRPr="00012940">
              <w:t>С. Т. Аксаков Аленький цветочек</w:t>
            </w:r>
          </w:p>
        </w:tc>
        <w:tc>
          <w:tcPr>
            <w:tcW w:w="1927" w:type="dxa"/>
          </w:tcPr>
          <w:p w:rsidR="006C64AE" w:rsidRPr="00012940" w:rsidRDefault="006C64AE" w:rsidP="00667B2F">
            <w:pPr>
              <w:jc w:val="both"/>
            </w:pPr>
            <w:r w:rsidRPr="00012940">
              <w:t>3</w:t>
            </w:r>
          </w:p>
        </w:tc>
      </w:tr>
      <w:tr w:rsidR="006C64AE" w:rsidRPr="00012940" w:rsidTr="00667B2F">
        <w:tc>
          <w:tcPr>
            <w:tcW w:w="1242" w:type="dxa"/>
          </w:tcPr>
          <w:p w:rsidR="006C64AE" w:rsidRPr="00012940" w:rsidRDefault="00F56712" w:rsidP="00667B2F">
            <w:pPr>
              <w:jc w:val="center"/>
            </w:pPr>
            <w:r>
              <w:t>32</w:t>
            </w:r>
          </w:p>
        </w:tc>
        <w:tc>
          <w:tcPr>
            <w:tcW w:w="11506" w:type="dxa"/>
          </w:tcPr>
          <w:p w:rsidR="006C64AE" w:rsidRPr="00012940" w:rsidRDefault="006C64AE" w:rsidP="00667B2F">
            <w:pPr>
              <w:jc w:val="both"/>
            </w:pPr>
            <w:r w:rsidRPr="00012940">
              <w:t>Обобщающий урок « Крестики-нолики»</w:t>
            </w:r>
          </w:p>
        </w:tc>
        <w:tc>
          <w:tcPr>
            <w:tcW w:w="1927" w:type="dxa"/>
          </w:tcPr>
          <w:p w:rsidR="006C64AE" w:rsidRPr="00012940" w:rsidRDefault="006C64AE" w:rsidP="00667B2F">
            <w:pPr>
              <w:jc w:val="both"/>
            </w:pPr>
            <w:r w:rsidRPr="00012940">
              <w:t>1</w:t>
            </w:r>
          </w:p>
        </w:tc>
      </w:tr>
      <w:tr w:rsidR="006C64AE" w:rsidRPr="00012940" w:rsidTr="006C64AE">
        <w:tc>
          <w:tcPr>
            <w:tcW w:w="12748" w:type="dxa"/>
            <w:gridSpan w:val="2"/>
          </w:tcPr>
          <w:p w:rsidR="006C64AE" w:rsidRPr="00012940" w:rsidRDefault="006C64AE" w:rsidP="006C64AE">
            <w:pPr>
              <w:jc w:val="right"/>
            </w:pPr>
            <w:r>
              <w:t>Итого</w:t>
            </w:r>
          </w:p>
        </w:tc>
        <w:tc>
          <w:tcPr>
            <w:tcW w:w="1927" w:type="dxa"/>
          </w:tcPr>
          <w:p w:rsidR="006C64AE" w:rsidRPr="00012940" w:rsidRDefault="00F56712" w:rsidP="00667B2F">
            <w:pPr>
              <w:jc w:val="both"/>
            </w:pPr>
            <w:r>
              <w:t xml:space="preserve">9 </w:t>
            </w:r>
            <w:r w:rsidR="006C64AE">
              <w:t>часов</w:t>
            </w:r>
          </w:p>
        </w:tc>
      </w:tr>
      <w:tr w:rsidR="006F39C8" w:rsidRPr="00012940" w:rsidTr="0022451E">
        <w:tc>
          <w:tcPr>
            <w:tcW w:w="14675" w:type="dxa"/>
            <w:gridSpan w:val="3"/>
          </w:tcPr>
          <w:p w:rsidR="006F39C8" w:rsidRPr="006F39C8" w:rsidRDefault="006F39C8" w:rsidP="006F39C8">
            <w:pPr>
              <w:jc w:val="center"/>
              <w:rPr>
                <w:b/>
              </w:rPr>
            </w:pPr>
            <w:r w:rsidRPr="006F39C8">
              <w:rPr>
                <w:b/>
              </w:rPr>
              <w:t>Делу время – потехе - час</w:t>
            </w:r>
          </w:p>
        </w:tc>
      </w:tr>
      <w:tr w:rsidR="006C64AE" w:rsidRPr="00012940" w:rsidTr="00667B2F">
        <w:tc>
          <w:tcPr>
            <w:tcW w:w="1242" w:type="dxa"/>
          </w:tcPr>
          <w:p w:rsidR="006C64AE" w:rsidRPr="00012940" w:rsidRDefault="00F56712" w:rsidP="00667B2F">
            <w:pPr>
              <w:jc w:val="center"/>
            </w:pPr>
            <w:r>
              <w:t>33-34</w:t>
            </w:r>
          </w:p>
        </w:tc>
        <w:tc>
          <w:tcPr>
            <w:tcW w:w="11506" w:type="dxa"/>
          </w:tcPr>
          <w:p w:rsidR="006C64AE" w:rsidRPr="00012940" w:rsidRDefault="006C64AE" w:rsidP="00667B2F">
            <w:pPr>
              <w:jc w:val="both"/>
            </w:pPr>
            <w:r w:rsidRPr="00012940">
              <w:t xml:space="preserve"> Е.Л. Шварц   Сказка о потерянном времени</w:t>
            </w:r>
          </w:p>
        </w:tc>
        <w:tc>
          <w:tcPr>
            <w:tcW w:w="1927" w:type="dxa"/>
          </w:tcPr>
          <w:p w:rsidR="006C64AE" w:rsidRPr="00012940" w:rsidRDefault="00F56712" w:rsidP="00667B2F">
            <w:pPr>
              <w:jc w:val="both"/>
            </w:pPr>
            <w:r>
              <w:t>2</w:t>
            </w:r>
          </w:p>
        </w:tc>
      </w:tr>
      <w:tr w:rsidR="006C64AE" w:rsidRPr="00012940" w:rsidTr="00667B2F">
        <w:tc>
          <w:tcPr>
            <w:tcW w:w="1242" w:type="dxa"/>
          </w:tcPr>
          <w:p w:rsidR="006C64AE" w:rsidRPr="00012940" w:rsidRDefault="00F56712" w:rsidP="00D2283E">
            <w:pPr>
              <w:jc w:val="center"/>
            </w:pPr>
            <w:r>
              <w:t>35</w:t>
            </w:r>
          </w:p>
        </w:tc>
        <w:tc>
          <w:tcPr>
            <w:tcW w:w="11506" w:type="dxa"/>
          </w:tcPr>
          <w:p w:rsidR="006C64AE" w:rsidRPr="00012940" w:rsidRDefault="006C64AE" w:rsidP="00F56712">
            <w:pPr>
              <w:jc w:val="both"/>
            </w:pPr>
            <w:r w:rsidRPr="00012940">
              <w:t xml:space="preserve"> В.Ю. Драгунский «Главные </w:t>
            </w:r>
            <w:r w:rsidR="00F56712">
              <w:t xml:space="preserve">реки» </w:t>
            </w:r>
          </w:p>
        </w:tc>
        <w:tc>
          <w:tcPr>
            <w:tcW w:w="1927" w:type="dxa"/>
          </w:tcPr>
          <w:p w:rsidR="006C64AE" w:rsidRPr="00012940" w:rsidRDefault="00F56712" w:rsidP="00667B2F">
            <w:pPr>
              <w:jc w:val="both"/>
            </w:pPr>
            <w:r>
              <w:t>1</w:t>
            </w:r>
          </w:p>
        </w:tc>
      </w:tr>
      <w:tr w:rsidR="006C64AE" w:rsidRPr="00012940" w:rsidTr="00667B2F">
        <w:tc>
          <w:tcPr>
            <w:tcW w:w="1242" w:type="dxa"/>
          </w:tcPr>
          <w:p w:rsidR="006C64AE" w:rsidRPr="00012940" w:rsidRDefault="00F56712" w:rsidP="00667B2F">
            <w:pPr>
              <w:jc w:val="center"/>
            </w:pPr>
            <w:r>
              <w:t>36</w:t>
            </w:r>
          </w:p>
        </w:tc>
        <w:tc>
          <w:tcPr>
            <w:tcW w:w="11506" w:type="dxa"/>
          </w:tcPr>
          <w:p w:rsidR="006C64AE" w:rsidRPr="00012940" w:rsidRDefault="006C64AE" w:rsidP="00667B2F">
            <w:pPr>
              <w:jc w:val="both"/>
            </w:pPr>
            <w:r w:rsidRPr="00012940">
              <w:t xml:space="preserve"> В.В. Голявкин  </w:t>
            </w:r>
            <w:r>
              <w:t>«</w:t>
            </w:r>
            <w:r w:rsidRPr="00012940">
              <w:t>Никакой горчицы я не ел</w:t>
            </w:r>
            <w:r>
              <w:t>»</w:t>
            </w:r>
          </w:p>
        </w:tc>
        <w:tc>
          <w:tcPr>
            <w:tcW w:w="1927" w:type="dxa"/>
          </w:tcPr>
          <w:p w:rsidR="006C64AE" w:rsidRPr="00012940" w:rsidRDefault="006C64AE" w:rsidP="00667B2F">
            <w:pPr>
              <w:jc w:val="both"/>
            </w:pPr>
            <w:r w:rsidRPr="00012940">
              <w:t>1</w:t>
            </w:r>
          </w:p>
        </w:tc>
      </w:tr>
      <w:tr w:rsidR="006C64AE" w:rsidRPr="00012940" w:rsidTr="00667B2F">
        <w:tc>
          <w:tcPr>
            <w:tcW w:w="1242" w:type="dxa"/>
          </w:tcPr>
          <w:p w:rsidR="006C64AE" w:rsidRPr="00012940" w:rsidRDefault="00F56712" w:rsidP="00667B2F">
            <w:pPr>
              <w:jc w:val="center"/>
            </w:pPr>
            <w:r>
              <w:t>37</w:t>
            </w:r>
          </w:p>
        </w:tc>
        <w:tc>
          <w:tcPr>
            <w:tcW w:w="11506" w:type="dxa"/>
          </w:tcPr>
          <w:p w:rsidR="006C64AE" w:rsidRPr="00012940" w:rsidRDefault="006C64AE" w:rsidP="00667B2F">
            <w:pPr>
              <w:jc w:val="both"/>
            </w:pPr>
            <w:r w:rsidRPr="00012940">
              <w:t>Обобщающий урок по разделу       «Делу время - потехе час»</w:t>
            </w:r>
            <w:r>
              <w:t>.С/Р</w:t>
            </w:r>
          </w:p>
        </w:tc>
        <w:tc>
          <w:tcPr>
            <w:tcW w:w="1927" w:type="dxa"/>
          </w:tcPr>
          <w:p w:rsidR="006C64AE" w:rsidRPr="00012940" w:rsidRDefault="006C64AE" w:rsidP="00667B2F">
            <w:pPr>
              <w:jc w:val="both"/>
            </w:pPr>
            <w:r w:rsidRPr="00012940">
              <w:t>1</w:t>
            </w:r>
          </w:p>
        </w:tc>
      </w:tr>
      <w:tr w:rsidR="006C64AE" w:rsidRPr="00012940" w:rsidTr="006C64AE">
        <w:tc>
          <w:tcPr>
            <w:tcW w:w="12748" w:type="dxa"/>
            <w:gridSpan w:val="2"/>
          </w:tcPr>
          <w:p w:rsidR="006C64AE" w:rsidRPr="00012940" w:rsidRDefault="006C64AE" w:rsidP="006C64AE">
            <w:pPr>
              <w:jc w:val="right"/>
            </w:pPr>
            <w:r>
              <w:t>Итого</w:t>
            </w:r>
          </w:p>
        </w:tc>
        <w:tc>
          <w:tcPr>
            <w:tcW w:w="1927" w:type="dxa"/>
          </w:tcPr>
          <w:p w:rsidR="006C64AE" w:rsidRPr="00012940" w:rsidRDefault="00F56712" w:rsidP="00667B2F">
            <w:pPr>
              <w:jc w:val="both"/>
            </w:pPr>
            <w:r>
              <w:t xml:space="preserve">5 </w:t>
            </w:r>
            <w:r w:rsidR="006C64AE">
              <w:t>часов</w:t>
            </w:r>
          </w:p>
        </w:tc>
      </w:tr>
      <w:tr w:rsidR="006F39C8" w:rsidRPr="00012940" w:rsidTr="0022451E">
        <w:tc>
          <w:tcPr>
            <w:tcW w:w="14675" w:type="dxa"/>
            <w:gridSpan w:val="3"/>
          </w:tcPr>
          <w:p w:rsidR="006F39C8" w:rsidRPr="006F39C8" w:rsidRDefault="006F39C8" w:rsidP="006F39C8">
            <w:pPr>
              <w:jc w:val="center"/>
              <w:rPr>
                <w:b/>
              </w:rPr>
            </w:pPr>
            <w:r w:rsidRPr="006F39C8">
              <w:rPr>
                <w:b/>
              </w:rPr>
              <w:t>Страна детства</w:t>
            </w:r>
          </w:p>
        </w:tc>
      </w:tr>
      <w:tr w:rsidR="006C64AE" w:rsidRPr="00012940" w:rsidTr="00667B2F">
        <w:tc>
          <w:tcPr>
            <w:tcW w:w="1242" w:type="dxa"/>
          </w:tcPr>
          <w:p w:rsidR="006C64AE" w:rsidRPr="00012940" w:rsidRDefault="00F56712" w:rsidP="00667B2F">
            <w:pPr>
              <w:jc w:val="center"/>
            </w:pPr>
            <w:r>
              <w:t>38-39</w:t>
            </w:r>
          </w:p>
        </w:tc>
        <w:tc>
          <w:tcPr>
            <w:tcW w:w="11506" w:type="dxa"/>
          </w:tcPr>
          <w:p w:rsidR="006C64AE" w:rsidRPr="00012940" w:rsidRDefault="006C64AE" w:rsidP="00667B2F">
            <w:pPr>
              <w:jc w:val="both"/>
            </w:pPr>
            <w:r w:rsidRPr="00012940">
              <w:t xml:space="preserve"> Б.С. Житков «Как я ловил человечков»</w:t>
            </w:r>
          </w:p>
        </w:tc>
        <w:tc>
          <w:tcPr>
            <w:tcW w:w="1927" w:type="dxa"/>
          </w:tcPr>
          <w:p w:rsidR="006C64AE" w:rsidRPr="00012940" w:rsidRDefault="006C64AE" w:rsidP="00667B2F">
            <w:pPr>
              <w:jc w:val="both"/>
            </w:pPr>
            <w:r w:rsidRPr="00012940">
              <w:t>2</w:t>
            </w:r>
          </w:p>
        </w:tc>
      </w:tr>
      <w:tr w:rsidR="006C64AE" w:rsidRPr="00012940" w:rsidTr="00667B2F">
        <w:tc>
          <w:tcPr>
            <w:tcW w:w="1242" w:type="dxa"/>
          </w:tcPr>
          <w:p w:rsidR="006C64AE" w:rsidRPr="00012940" w:rsidRDefault="00F56712" w:rsidP="00667B2F">
            <w:pPr>
              <w:jc w:val="center"/>
            </w:pPr>
            <w:r>
              <w:t>40-42</w:t>
            </w:r>
          </w:p>
        </w:tc>
        <w:tc>
          <w:tcPr>
            <w:tcW w:w="11506" w:type="dxa"/>
          </w:tcPr>
          <w:p w:rsidR="006C64AE" w:rsidRPr="00012940" w:rsidRDefault="006C64AE" w:rsidP="00667B2F">
            <w:pPr>
              <w:jc w:val="both"/>
            </w:pPr>
            <w:r w:rsidRPr="00012940">
              <w:t xml:space="preserve"> К.Г. Паустовский «Корзина с еловыми шишками» </w:t>
            </w:r>
          </w:p>
        </w:tc>
        <w:tc>
          <w:tcPr>
            <w:tcW w:w="1927" w:type="dxa"/>
          </w:tcPr>
          <w:p w:rsidR="006C64AE" w:rsidRPr="00012940" w:rsidRDefault="00D2283E" w:rsidP="00667B2F">
            <w:pPr>
              <w:jc w:val="both"/>
            </w:pPr>
            <w:r>
              <w:t>3</w:t>
            </w:r>
          </w:p>
        </w:tc>
      </w:tr>
      <w:tr w:rsidR="006C64AE" w:rsidRPr="00012940" w:rsidTr="00667B2F">
        <w:tc>
          <w:tcPr>
            <w:tcW w:w="1242" w:type="dxa"/>
          </w:tcPr>
          <w:p w:rsidR="006C64AE" w:rsidRPr="00012940" w:rsidRDefault="00F56712" w:rsidP="00667B2F">
            <w:pPr>
              <w:jc w:val="center"/>
              <w:rPr>
                <w:bCs/>
              </w:rPr>
            </w:pPr>
            <w:r>
              <w:rPr>
                <w:bCs/>
              </w:rPr>
              <w:t>43</w:t>
            </w:r>
          </w:p>
        </w:tc>
        <w:tc>
          <w:tcPr>
            <w:tcW w:w="11506" w:type="dxa"/>
          </w:tcPr>
          <w:p w:rsidR="006C64AE" w:rsidRPr="00012940" w:rsidRDefault="006C64AE" w:rsidP="00667B2F">
            <w:pPr>
              <w:jc w:val="both"/>
              <w:rPr>
                <w:bCs/>
              </w:rPr>
            </w:pPr>
            <w:r w:rsidRPr="00012940">
              <w:rPr>
                <w:bCs/>
              </w:rPr>
              <w:t xml:space="preserve"> </w:t>
            </w:r>
            <w:r w:rsidRPr="00012940">
              <w:t xml:space="preserve">М.М. Зощенко «Елка» </w:t>
            </w:r>
          </w:p>
        </w:tc>
        <w:tc>
          <w:tcPr>
            <w:tcW w:w="1927" w:type="dxa"/>
          </w:tcPr>
          <w:p w:rsidR="006C64AE" w:rsidRPr="00012940" w:rsidRDefault="006C64AE" w:rsidP="00667B2F">
            <w:pPr>
              <w:jc w:val="both"/>
            </w:pPr>
            <w:r w:rsidRPr="00012940">
              <w:t>1</w:t>
            </w:r>
          </w:p>
        </w:tc>
      </w:tr>
      <w:tr w:rsidR="00F56712" w:rsidRPr="00012940" w:rsidTr="00667B2F">
        <w:tc>
          <w:tcPr>
            <w:tcW w:w="1242" w:type="dxa"/>
          </w:tcPr>
          <w:p w:rsidR="00F56712" w:rsidRDefault="00F56712" w:rsidP="00667B2F">
            <w:pPr>
              <w:jc w:val="center"/>
              <w:rPr>
                <w:bCs/>
              </w:rPr>
            </w:pPr>
            <w:r>
              <w:rPr>
                <w:bCs/>
              </w:rPr>
              <w:t>44</w:t>
            </w:r>
          </w:p>
        </w:tc>
        <w:tc>
          <w:tcPr>
            <w:tcW w:w="11506" w:type="dxa"/>
          </w:tcPr>
          <w:p w:rsidR="00F56712" w:rsidRPr="00012940" w:rsidRDefault="00F56712" w:rsidP="00440EB0">
            <w:pPr>
              <w:jc w:val="both"/>
            </w:pPr>
            <w:r w:rsidRPr="00012940">
              <w:t>М.И. Цветаева  Стихи</w:t>
            </w:r>
          </w:p>
        </w:tc>
        <w:tc>
          <w:tcPr>
            <w:tcW w:w="1927" w:type="dxa"/>
          </w:tcPr>
          <w:p w:rsidR="00F56712" w:rsidRPr="00012940" w:rsidRDefault="00F56712" w:rsidP="00667B2F">
            <w:pPr>
              <w:jc w:val="both"/>
            </w:pPr>
            <w:r>
              <w:t>1</w:t>
            </w:r>
          </w:p>
        </w:tc>
      </w:tr>
      <w:tr w:rsidR="00F56712" w:rsidRPr="00012940" w:rsidTr="00667B2F">
        <w:tc>
          <w:tcPr>
            <w:tcW w:w="1242" w:type="dxa"/>
          </w:tcPr>
          <w:p w:rsidR="00F56712" w:rsidRDefault="00F56712" w:rsidP="00667B2F">
            <w:pPr>
              <w:jc w:val="center"/>
              <w:rPr>
                <w:bCs/>
              </w:rPr>
            </w:pPr>
            <w:r>
              <w:rPr>
                <w:bCs/>
              </w:rPr>
              <w:t>45</w:t>
            </w:r>
          </w:p>
        </w:tc>
        <w:tc>
          <w:tcPr>
            <w:tcW w:w="11506" w:type="dxa"/>
          </w:tcPr>
          <w:p w:rsidR="00F56712" w:rsidRPr="00012940" w:rsidRDefault="00F56712" w:rsidP="00440EB0">
            <w:pPr>
              <w:jc w:val="both"/>
            </w:pPr>
            <w:r w:rsidRPr="00012940">
              <w:t>С. А. Есенин «Бабушкины сказки»</w:t>
            </w:r>
          </w:p>
        </w:tc>
        <w:tc>
          <w:tcPr>
            <w:tcW w:w="1927" w:type="dxa"/>
          </w:tcPr>
          <w:p w:rsidR="00F56712" w:rsidRDefault="00F56712" w:rsidP="00667B2F">
            <w:pPr>
              <w:jc w:val="both"/>
            </w:pPr>
            <w:r>
              <w:t>1</w:t>
            </w:r>
          </w:p>
        </w:tc>
      </w:tr>
      <w:tr w:rsidR="00F56712" w:rsidRPr="00012940" w:rsidTr="00667B2F">
        <w:tc>
          <w:tcPr>
            <w:tcW w:w="1242" w:type="dxa"/>
          </w:tcPr>
          <w:p w:rsidR="00F56712" w:rsidRPr="00012940" w:rsidRDefault="00F56712" w:rsidP="00667B2F">
            <w:pPr>
              <w:jc w:val="center"/>
            </w:pPr>
            <w:r>
              <w:t>46</w:t>
            </w:r>
          </w:p>
        </w:tc>
        <w:tc>
          <w:tcPr>
            <w:tcW w:w="11506" w:type="dxa"/>
          </w:tcPr>
          <w:p w:rsidR="00F56712" w:rsidRPr="00012940" w:rsidRDefault="00F56712" w:rsidP="00667B2F">
            <w:pPr>
              <w:jc w:val="both"/>
            </w:pPr>
            <w:r w:rsidRPr="00012940">
              <w:t xml:space="preserve"> Обобщение по разделу « Страна детства». </w:t>
            </w:r>
          </w:p>
        </w:tc>
        <w:tc>
          <w:tcPr>
            <w:tcW w:w="1927" w:type="dxa"/>
          </w:tcPr>
          <w:p w:rsidR="00F56712" w:rsidRPr="00012940" w:rsidRDefault="00F56712" w:rsidP="00667B2F">
            <w:pPr>
              <w:jc w:val="both"/>
            </w:pPr>
            <w:r w:rsidRPr="00012940">
              <w:t>1</w:t>
            </w:r>
          </w:p>
        </w:tc>
      </w:tr>
      <w:tr w:rsidR="00F56712" w:rsidRPr="00012940" w:rsidTr="006C64AE">
        <w:tc>
          <w:tcPr>
            <w:tcW w:w="12748" w:type="dxa"/>
            <w:gridSpan w:val="2"/>
          </w:tcPr>
          <w:p w:rsidR="00F56712" w:rsidRPr="00012940" w:rsidRDefault="00F56712" w:rsidP="006C64AE">
            <w:pPr>
              <w:jc w:val="right"/>
            </w:pPr>
            <w:r>
              <w:t>Итого</w:t>
            </w:r>
          </w:p>
        </w:tc>
        <w:tc>
          <w:tcPr>
            <w:tcW w:w="1927" w:type="dxa"/>
          </w:tcPr>
          <w:p w:rsidR="00F56712" w:rsidRPr="00012940" w:rsidRDefault="00F56712" w:rsidP="00667B2F">
            <w:pPr>
              <w:jc w:val="both"/>
            </w:pPr>
            <w:r>
              <w:t>9 часов</w:t>
            </w:r>
          </w:p>
        </w:tc>
      </w:tr>
      <w:tr w:rsidR="00F56712" w:rsidRPr="00012940" w:rsidTr="0022451E">
        <w:tc>
          <w:tcPr>
            <w:tcW w:w="14675" w:type="dxa"/>
            <w:gridSpan w:val="3"/>
          </w:tcPr>
          <w:p w:rsidR="00F56712" w:rsidRPr="006F39C8" w:rsidRDefault="00F56712" w:rsidP="006F39C8">
            <w:pPr>
              <w:jc w:val="center"/>
              <w:rPr>
                <w:b/>
              </w:rPr>
            </w:pPr>
            <w:r w:rsidRPr="006F39C8">
              <w:rPr>
                <w:b/>
              </w:rPr>
              <w:t>Природа и мы</w:t>
            </w:r>
          </w:p>
        </w:tc>
      </w:tr>
      <w:tr w:rsidR="00F56712" w:rsidRPr="00012940" w:rsidTr="00667B2F">
        <w:tc>
          <w:tcPr>
            <w:tcW w:w="1242" w:type="dxa"/>
          </w:tcPr>
          <w:p w:rsidR="00F56712" w:rsidRPr="00012940" w:rsidRDefault="00F56712" w:rsidP="00667B2F">
            <w:pPr>
              <w:jc w:val="center"/>
            </w:pPr>
            <w:r>
              <w:t>47</w:t>
            </w:r>
          </w:p>
        </w:tc>
        <w:tc>
          <w:tcPr>
            <w:tcW w:w="11506" w:type="dxa"/>
          </w:tcPr>
          <w:p w:rsidR="00F56712" w:rsidRPr="00012940" w:rsidRDefault="00F56712" w:rsidP="00667B2F">
            <w:pPr>
              <w:jc w:val="both"/>
            </w:pPr>
            <w:r w:rsidRPr="00012940">
              <w:t xml:space="preserve"> Д.Н.Мамин – Сибиряк «Приемыш»</w:t>
            </w:r>
          </w:p>
        </w:tc>
        <w:tc>
          <w:tcPr>
            <w:tcW w:w="1927" w:type="dxa"/>
          </w:tcPr>
          <w:p w:rsidR="00F56712" w:rsidRPr="00012940" w:rsidRDefault="00F56712" w:rsidP="00667B2F">
            <w:pPr>
              <w:jc w:val="both"/>
            </w:pPr>
            <w:r>
              <w:t>1</w:t>
            </w:r>
          </w:p>
        </w:tc>
      </w:tr>
      <w:tr w:rsidR="00F56712" w:rsidRPr="00012940" w:rsidTr="00667B2F">
        <w:tc>
          <w:tcPr>
            <w:tcW w:w="1242" w:type="dxa"/>
          </w:tcPr>
          <w:p w:rsidR="00F56712" w:rsidRPr="00012940" w:rsidRDefault="00F56712" w:rsidP="00667B2F">
            <w:pPr>
              <w:jc w:val="center"/>
            </w:pPr>
            <w:r>
              <w:t>48</w:t>
            </w:r>
          </w:p>
        </w:tc>
        <w:tc>
          <w:tcPr>
            <w:tcW w:w="11506" w:type="dxa"/>
          </w:tcPr>
          <w:p w:rsidR="00F56712" w:rsidRPr="00012940" w:rsidRDefault="00F56712" w:rsidP="00667B2F">
            <w:pPr>
              <w:jc w:val="both"/>
            </w:pPr>
            <w:r w:rsidRPr="00012940">
              <w:t xml:space="preserve"> А.И. Куприн  «Барбос и Жулька»</w:t>
            </w:r>
          </w:p>
        </w:tc>
        <w:tc>
          <w:tcPr>
            <w:tcW w:w="1927" w:type="dxa"/>
          </w:tcPr>
          <w:p w:rsidR="00F56712" w:rsidRPr="00012940" w:rsidRDefault="00F56712" w:rsidP="00667B2F">
            <w:pPr>
              <w:jc w:val="both"/>
            </w:pPr>
            <w:r>
              <w:t>1</w:t>
            </w:r>
          </w:p>
        </w:tc>
      </w:tr>
      <w:tr w:rsidR="00F56712" w:rsidRPr="00012940" w:rsidTr="00667B2F">
        <w:tc>
          <w:tcPr>
            <w:tcW w:w="1242" w:type="dxa"/>
          </w:tcPr>
          <w:p w:rsidR="00F56712" w:rsidRPr="00012940" w:rsidRDefault="00F56712" w:rsidP="00667B2F">
            <w:pPr>
              <w:jc w:val="center"/>
            </w:pPr>
            <w:r>
              <w:t>49</w:t>
            </w:r>
          </w:p>
        </w:tc>
        <w:tc>
          <w:tcPr>
            <w:tcW w:w="11506" w:type="dxa"/>
          </w:tcPr>
          <w:p w:rsidR="00F56712" w:rsidRPr="00012940" w:rsidRDefault="00F56712" w:rsidP="00667B2F">
            <w:pPr>
              <w:jc w:val="both"/>
            </w:pPr>
            <w:r w:rsidRPr="00012940">
              <w:t>М.М. Пришвин   «Выскочка»</w:t>
            </w:r>
          </w:p>
        </w:tc>
        <w:tc>
          <w:tcPr>
            <w:tcW w:w="1927" w:type="dxa"/>
          </w:tcPr>
          <w:p w:rsidR="00F56712" w:rsidRPr="00012940" w:rsidRDefault="00F56712" w:rsidP="00667B2F">
            <w:pPr>
              <w:jc w:val="both"/>
            </w:pPr>
            <w:r>
              <w:t>1</w:t>
            </w:r>
          </w:p>
        </w:tc>
      </w:tr>
      <w:tr w:rsidR="00F56712" w:rsidRPr="00012940" w:rsidTr="00667B2F">
        <w:tc>
          <w:tcPr>
            <w:tcW w:w="1242" w:type="dxa"/>
          </w:tcPr>
          <w:p w:rsidR="00F56712" w:rsidRPr="00012940" w:rsidRDefault="00F56712" w:rsidP="00667B2F">
            <w:pPr>
              <w:jc w:val="center"/>
            </w:pPr>
            <w:r>
              <w:t>50-51</w:t>
            </w:r>
          </w:p>
        </w:tc>
        <w:tc>
          <w:tcPr>
            <w:tcW w:w="11506" w:type="dxa"/>
          </w:tcPr>
          <w:p w:rsidR="00F56712" w:rsidRPr="00012940" w:rsidRDefault="00F56712" w:rsidP="00667B2F">
            <w:pPr>
              <w:jc w:val="both"/>
            </w:pPr>
            <w:r w:rsidRPr="00012940">
              <w:t xml:space="preserve"> В.П.Астафьев    Стрижонок Скрип</w:t>
            </w:r>
          </w:p>
        </w:tc>
        <w:tc>
          <w:tcPr>
            <w:tcW w:w="1927" w:type="dxa"/>
          </w:tcPr>
          <w:p w:rsidR="00F56712" w:rsidRPr="00012940" w:rsidRDefault="00F56712" w:rsidP="00667B2F">
            <w:pPr>
              <w:jc w:val="both"/>
            </w:pPr>
            <w:r>
              <w:t>2</w:t>
            </w:r>
          </w:p>
        </w:tc>
      </w:tr>
      <w:tr w:rsidR="00F56712" w:rsidRPr="00012940" w:rsidTr="00667B2F">
        <w:tc>
          <w:tcPr>
            <w:tcW w:w="1242" w:type="dxa"/>
          </w:tcPr>
          <w:p w:rsidR="00F56712" w:rsidRDefault="00F56712" w:rsidP="00667B2F">
            <w:pPr>
              <w:jc w:val="center"/>
            </w:pPr>
            <w:r>
              <w:t>52</w:t>
            </w:r>
          </w:p>
        </w:tc>
        <w:tc>
          <w:tcPr>
            <w:tcW w:w="11506" w:type="dxa"/>
          </w:tcPr>
          <w:p w:rsidR="00F56712" w:rsidRPr="00012940" w:rsidRDefault="00F56712" w:rsidP="00440EB0">
            <w:pPr>
              <w:jc w:val="both"/>
            </w:pPr>
            <w:r w:rsidRPr="00012940">
              <w:t xml:space="preserve"> С.А. Есенин «Лебедушка»</w:t>
            </w:r>
          </w:p>
        </w:tc>
        <w:tc>
          <w:tcPr>
            <w:tcW w:w="1927" w:type="dxa"/>
          </w:tcPr>
          <w:p w:rsidR="00F56712" w:rsidRDefault="00F56712" w:rsidP="00667B2F">
            <w:pPr>
              <w:jc w:val="both"/>
            </w:pPr>
            <w:r>
              <w:t>1</w:t>
            </w:r>
          </w:p>
        </w:tc>
      </w:tr>
      <w:tr w:rsidR="00F56712" w:rsidRPr="00012940" w:rsidTr="00667B2F">
        <w:tc>
          <w:tcPr>
            <w:tcW w:w="1242" w:type="dxa"/>
          </w:tcPr>
          <w:p w:rsidR="00F56712" w:rsidRDefault="00F56712" w:rsidP="00667B2F">
            <w:pPr>
              <w:jc w:val="center"/>
            </w:pPr>
            <w:r>
              <w:t>53</w:t>
            </w:r>
          </w:p>
        </w:tc>
        <w:tc>
          <w:tcPr>
            <w:tcW w:w="11506" w:type="dxa"/>
          </w:tcPr>
          <w:p w:rsidR="00F56712" w:rsidRPr="00012940" w:rsidRDefault="00F56712" w:rsidP="00667B2F">
            <w:pPr>
              <w:jc w:val="both"/>
            </w:pPr>
            <w:r>
              <w:t>Рассказы бурятских современных писателей о природе. Обобщение</w:t>
            </w:r>
          </w:p>
        </w:tc>
        <w:tc>
          <w:tcPr>
            <w:tcW w:w="1927" w:type="dxa"/>
          </w:tcPr>
          <w:p w:rsidR="00F56712" w:rsidRDefault="00F56712" w:rsidP="00667B2F">
            <w:pPr>
              <w:jc w:val="both"/>
            </w:pPr>
            <w:r>
              <w:t>1</w:t>
            </w:r>
          </w:p>
        </w:tc>
      </w:tr>
      <w:tr w:rsidR="00F56712" w:rsidRPr="00012940" w:rsidTr="006C64AE">
        <w:tc>
          <w:tcPr>
            <w:tcW w:w="12748" w:type="dxa"/>
            <w:gridSpan w:val="2"/>
          </w:tcPr>
          <w:p w:rsidR="00F56712" w:rsidRPr="00012940" w:rsidRDefault="00F56712" w:rsidP="006C64AE">
            <w:pPr>
              <w:jc w:val="right"/>
            </w:pPr>
            <w:r>
              <w:t>Итого</w:t>
            </w:r>
          </w:p>
        </w:tc>
        <w:tc>
          <w:tcPr>
            <w:tcW w:w="1927" w:type="dxa"/>
          </w:tcPr>
          <w:p w:rsidR="00F56712" w:rsidRDefault="00F56712" w:rsidP="00667B2F">
            <w:pPr>
              <w:jc w:val="both"/>
            </w:pPr>
            <w:r>
              <w:t>7 часов</w:t>
            </w:r>
          </w:p>
        </w:tc>
      </w:tr>
      <w:tr w:rsidR="00F56712" w:rsidRPr="00012940" w:rsidTr="0022451E">
        <w:tc>
          <w:tcPr>
            <w:tcW w:w="14675" w:type="dxa"/>
            <w:gridSpan w:val="3"/>
          </w:tcPr>
          <w:p w:rsidR="00F56712" w:rsidRPr="006F39C8" w:rsidRDefault="00F56712" w:rsidP="006F39C8">
            <w:pPr>
              <w:jc w:val="center"/>
              <w:rPr>
                <w:b/>
              </w:rPr>
            </w:pPr>
            <w:r w:rsidRPr="006F39C8">
              <w:rPr>
                <w:b/>
              </w:rPr>
              <w:t>Родина</w:t>
            </w:r>
          </w:p>
        </w:tc>
      </w:tr>
      <w:tr w:rsidR="00F56712" w:rsidRPr="00012940" w:rsidTr="00667B2F">
        <w:tc>
          <w:tcPr>
            <w:tcW w:w="1242" w:type="dxa"/>
          </w:tcPr>
          <w:p w:rsidR="00F56712" w:rsidRPr="00012940" w:rsidRDefault="00F56712" w:rsidP="00667B2F">
            <w:pPr>
              <w:jc w:val="center"/>
            </w:pPr>
            <w:r>
              <w:t>54</w:t>
            </w:r>
          </w:p>
        </w:tc>
        <w:tc>
          <w:tcPr>
            <w:tcW w:w="11506" w:type="dxa"/>
          </w:tcPr>
          <w:p w:rsidR="00F56712" w:rsidRPr="00012940" w:rsidRDefault="00F56712" w:rsidP="00667B2F">
            <w:pPr>
              <w:jc w:val="both"/>
            </w:pPr>
            <w:r w:rsidRPr="00012940">
              <w:t xml:space="preserve"> И. С. Никитин  «Русь»  </w:t>
            </w:r>
          </w:p>
        </w:tc>
        <w:tc>
          <w:tcPr>
            <w:tcW w:w="1927" w:type="dxa"/>
          </w:tcPr>
          <w:p w:rsidR="00F56712" w:rsidRPr="00012940" w:rsidRDefault="00F56712" w:rsidP="00667B2F">
            <w:pPr>
              <w:jc w:val="both"/>
            </w:pPr>
            <w:r w:rsidRPr="00012940">
              <w:t>1</w:t>
            </w:r>
          </w:p>
        </w:tc>
      </w:tr>
      <w:tr w:rsidR="00F56712" w:rsidRPr="00012940" w:rsidTr="00667B2F">
        <w:tc>
          <w:tcPr>
            <w:tcW w:w="1242" w:type="dxa"/>
          </w:tcPr>
          <w:p w:rsidR="00F56712" w:rsidRPr="00012940" w:rsidRDefault="00F56712" w:rsidP="00F56712">
            <w:pPr>
              <w:jc w:val="center"/>
            </w:pPr>
            <w:r>
              <w:t>55</w:t>
            </w:r>
          </w:p>
        </w:tc>
        <w:tc>
          <w:tcPr>
            <w:tcW w:w="11506" w:type="dxa"/>
          </w:tcPr>
          <w:p w:rsidR="00F56712" w:rsidRPr="00012940" w:rsidRDefault="00F56712" w:rsidP="00667B2F">
            <w:pPr>
              <w:jc w:val="both"/>
            </w:pPr>
            <w:r w:rsidRPr="00012940">
              <w:t>С.С. Дрожжин   «Родине»</w:t>
            </w:r>
          </w:p>
        </w:tc>
        <w:tc>
          <w:tcPr>
            <w:tcW w:w="1927" w:type="dxa"/>
          </w:tcPr>
          <w:p w:rsidR="00F56712" w:rsidRPr="00012940" w:rsidRDefault="00F56712" w:rsidP="00667B2F">
            <w:pPr>
              <w:jc w:val="both"/>
            </w:pPr>
            <w:r w:rsidRPr="00012940">
              <w:t>1</w:t>
            </w:r>
          </w:p>
        </w:tc>
      </w:tr>
      <w:tr w:rsidR="00F56712" w:rsidRPr="00012940" w:rsidTr="00667B2F">
        <w:tc>
          <w:tcPr>
            <w:tcW w:w="1242" w:type="dxa"/>
          </w:tcPr>
          <w:p w:rsidR="00F56712" w:rsidRPr="00012940" w:rsidRDefault="00F56712" w:rsidP="00667B2F">
            <w:pPr>
              <w:jc w:val="center"/>
            </w:pPr>
            <w:r>
              <w:t>56</w:t>
            </w:r>
          </w:p>
        </w:tc>
        <w:tc>
          <w:tcPr>
            <w:tcW w:w="11506" w:type="dxa"/>
          </w:tcPr>
          <w:p w:rsidR="00F56712" w:rsidRPr="00012940" w:rsidRDefault="00F56712" w:rsidP="00667B2F">
            <w:pPr>
              <w:jc w:val="both"/>
            </w:pPr>
            <w:r w:rsidRPr="00012940">
              <w:t xml:space="preserve"> А. В. Жигулин  «О, Родина!» </w:t>
            </w:r>
          </w:p>
        </w:tc>
        <w:tc>
          <w:tcPr>
            <w:tcW w:w="1927" w:type="dxa"/>
          </w:tcPr>
          <w:p w:rsidR="00F56712" w:rsidRPr="00012940" w:rsidRDefault="00F56712" w:rsidP="00667B2F">
            <w:pPr>
              <w:jc w:val="both"/>
            </w:pPr>
            <w:r w:rsidRPr="00012940">
              <w:t>1</w:t>
            </w:r>
          </w:p>
        </w:tc>
      </w:tr>
      <w:tr w:rsidR="00F56712" w:rsidRPr="00012940" w:rsidTr="00667B2F">
        <w:tc>
          <w:tcPr>
            <w:tcW w:w="1242" w:type="dxa"/>
          </w:tcPr>
          <w:p w:rsidR="00F56712" w:rsidRDefault="00F56712" w:rsidP="00667B2F">
            <w:pPr>
              <w:jc w:val="center"/>
            </w:pPr>
            <w:r>
              <w:t>57</w:t>
            </w:r>
          </w:p>
        </w:tc>
        <w:tc>
          <w:tcPr>
            <w:tcW w:w="11506" w:type="dxa"/>
          </w:tcPr>
          <w:p w:rsidR="00F56712" w:rsidRPr="00012940" w:rsidRDefault="00F56712" w:rsidP="00667B2F">
            <w:pPr>
              <w:jc w:val="both"/>
            </w:pPr>
            <w:r>
              <w:t>Песня защитников Брестской крепости.</w:t>
            </w:r>
          </w:p>
        </w:tc>
        <w:tc>
          <w:tcPr>
            <w:tcW w:w="1927" w:type="dxa"/>
          </w:tcPr>
          <w:p w:rsidR="00F56712" w:rsidRPr="00012940" w:rsidRDefault="00F56712" w:rsidP="00667B2F">
            <w:pPr>
              <w:jc w:val="both"/>
            </w:pPr>
            <w:r>
              <w:t>1</w:t>
            </w:r>
          </w:p>
        </w:tc>
      </w:tr>
      <w:tr w:rsidR="00F56712" w:rsidRPr="00012940" w:rsidTr="00667B2F">
        <w:tc>
          <w:tcPr>
            <w:tcW w:w="1242" w:type="dxa"/>
          </w:tcPr>
          <w:p w:rsidR="00F56712" w:rsidRPr="00012940" w:rsidRDefault="00F56712" w:rsidP="00667B2F">
            <w:pPr>
              <w:jc w:val="center"/>
            </w:pPr>
            <w:r>
              <w:t>58</w:t>
            </w:r>
          </w:p>
        </w:tc>
        <w:tc>
          <w:tcPr>
            <w:tcW w:w="11506" w:type="dxa"/>
          </w:tcPr>
          <w:p w:rsidR="00F56712" w:rsidRPr="00012940" w:rsidRDefault="00F56712" w:rsidP="00667B2F">
            <w:pPr>
              <w:jc w:val="both"/>
            </w:pPr>
            <w:r w:rsidRPr="00012940">
              <w:t xml:space="preserve">Обобщающий урок по разделу «Родина» </w:t>
            </w:r>
            <w:r>
              <w:t xml:space="preserve"> Стихи  бурятских поэтов</w:t>
            </w:r>
          </w:p>
        </w:tc>
        <w:tc>
          <w:tcPr>
            <w:tcW w:w="1927" w:type="dxa"/>
          </w:tcPr>
          <w:p w:rsidR="00F56712" w:rsidRPr="00012940" w:rsidRDefault="00F56712" w:rsidP="00667B2F">
            <w:pPr>
              <w:jc w:val="both"/>
            </w:pPr>
            <w:r w:rsidRPr="00012940">
              <w:t>1</w:t>
            </w:r>
          </w:p>
        </w:tc>
      </w:tr>
      <w:tr w:rsidR="00F56712" w:rsidRPr="00012940" w:rsidTr="006C64AE">
        <w:tc>
          <w:tcPr>
            <w:tcW w:w="12748" w:type="dxa"/>
            <w:gridSpan w:val="2"/>
          </w:tcPr>
          <w:p w:rsidR="00F56712" w:rsidRPr="00012940" w:rsidRDefault="00F56712" w:rsidP="006C64AE">
            <w:pPr>
              <w:jc w:val="right"/>
            </w:pPr>
            <w:r>
              <w:t>Итого</w:t>
            </w:r>
          </w:p>
        </w:tc>
        <w:tc>
          <w:tcPr>
            <w:tcW w:w="1927" w:type="dxa"/>
          </w:tcPr>
          <w:p w:rsidR="00F56712" w:rsidRPr="00012940" w:rsidRDefault="00F56712" w:rsidP="00667B2F">
            <w:pPr>
              <w:jc w:val="both"/>
            </w:pPr>
            <w:r>
              <w:t>5 часов</w:t>
            </w:r>
          </w:p>
        </w:tc>
      </w:tr>
      <w:tr w:rsidR="00F56712" w:rsidRPr="00012940" w:rsidTr="0022451E">
        <w:tc>
          <w:tcPr>
            <w:tcW w:w="14675" w:type="dxa"/>
            <w:gridSpan w:val="3"/>
          </w:tcPr>
          <w:p w:rsidR="00F56712" w:rsidRPr="00012940" w:rsidRDefault="00F56712" w:rsidP="006F39C8">
            <w:pPr>
              <w:jc w:val="center"/>
            </w:pPr>
            <w:r w:rsidRPr="006F39C8">
              <w:rPr>
                <w:b/>
              </w:rPr>
              <w:t>Страна Фантазия</w:t>
            </w:r>
          </w:p>
        </w:tc>
      </w:tr>
      <w:tr w:rsidR="00F56712" w:rsidRPr="00012940" w:rsidTr="00667B2F">
        <w:tc>
          <w:tcPr>
            <w:tcW w:w="1242" w:type="dxa"/>
          </w:tcPr>
          <w:p w:rsidR="00F56712" w:rsidRPr="00012940" w:rsidRDefault="00F56712" w:rsidP="00667B2F">
            <w:pPr>
              <w:jc w:val="center"/>
            </w:pPr>
            <w:r>
              <w:lastRenderedPageBreak/>
              <w:t>59</w:t>
            </w:r>
          </w:p>
        </w:tc>
        <w:tc>
          <w:tcPr>
            <w:tcW w:w="11506" w:type="dxa"/>
          </w:tcPr>
          <w:p w:rsidR="00F56712" w:rsidRPr="00012940" w:rsidRDefault="00F56712" w:rsidP="00667B2F">
            <w:pPr>
              <w:jc w:val="both"/>
            </w:pPr>
            <w:r w:rsidRPr="00012940">
              <w:t xml:space="preserve"> Е. С. Велтистов  «Приключения  Электроника».   </w:t>
            </w:r>
          </w:p>
        </w:tc>
        <w:tc>
          <w:tcPr>
            <w:tcW w:w="1927" w:type="dxa"/>
          </w:tcPr>
          <w:p w:rsidR="00F56712" w:rsidRPr="00012940" w:rsidRDefault="00F56712" w:rsidP="00667B2F">
            <w:pPr>
              <w:jc w:val="both"/>
            </w:pPr>
            <w:r>
              <w:t>1</w:t>
            </w:r>
          </w:p>
        </w:tc>
      </w:tr>
      <w:tr w:rsidR="00F56712" w:rsidRPr="00012940" w:rsidTr="00667B2F">
        <w:tc>
          <w:tcPr>
            <w:tcW w:w="1242" w:type="dxa"/>
          </w:tcPr>
          <w:p w:rsidR="00F56712" w:rsidRPr="00012940" w:rsidRDefault="00F56712" w:rsidP="00D6697E">
            <w:pPr>
              <w:jc w:val="center"/>
            </w:pPr>
            <w:r>
              <w:t>60</w:t>
            </w:r>
          </w:p>
        </w:tc>
        <w:tc>
          <w:tcPr>
            <w:tcW w:w="11506" w:type="dxa"/>
          </w:tcPr>
          <w:p w:rsidR="00F56712" w:rsidRPr="00012940" w:rsidRDefault="00F56712" w:rsidP="00667B2F">
            <w:pPr>
              <w:jc w:val="both"/>
            </w:pPr>
            <w:r w:rsidRPr="00012940">
              <w:t xml:space="preserve"> Кир Булычев  «Путешествие Алисы»</w:t>
            </w:r>
          </w:p>
        </w:tc>
        <w:tc>
          <w:tcPr>
            <w:tcW w:w="1927" w:type="dxa"/>
          </w:tcPr>
          <w:p w:rsidR="00F56712" w:rsidRPr="00012940" w:rsidRDefault="00F56712" w:rsidP="00667B2F">
            <w:pPr>
              <w:jc w:val="both"/>
            </w:pPr>
            <w:r>
              <w:t>1</w:t>
            </w:r>
          </w:p>
        </w:tc>
      </w:tr>
      <w:tr w:rsidR="00F56712" w:rsidRPr="00012940" w:rsidTr="00667B2F">
        <w:tc>
          <w:tcPr>
            <w:tcW w:w="1242" w:type="dxa"/>
          </w:tcPr>
          <w:p w:rsidR="00F56712" w:rsidRPr="00012940" w:rsidRDefault="00F56712" w:rsidP="00667B2F">
            <w:pPr>
              <w:jc w:val="center"/>
            </w:pPr>
            <w:r>
              <w:t>61</w:t>
            </w:r>
          </w:p>
        </w:tc>
        <w:tc>
          <w:tcPr>
            <w:tcW w:w="11506" w:type="dxa"/>
          </w:tcPr>
          <w:p w:rsidR="00F56712" w:rsidRPr="00012940" w:rsidRDefault="00F56712" w:rsidP="00667B2F">
            <w:pPr>
              <w:jc w:val="both"/>
            </w:pPr>
            <w:r w:rsidRPr="00012940">
              <w:t xml:space="preserve"> Обобщение по разделу «В стране Фантазии».   </w:t>
            </w:r>
            <w:r>
              <w:t>С/Р</w:t>
            </w:r>
          </w:p>
        </w:tc>
        <w:tc>
          <w:tcPr>
            <w:tcW w:w="1927" w:type="dxa"/>
          </w:tcPr>
          <w:p w:rsidR="00F56712" w:rsidRPr="00012940" w:rsidRDefault="00F56712" w:rsidP="00667B2F">
            <w:pPr>
              <w:jc w:val="both"/>
            </w:pPr>
            <w:r w:rsidRPr="00012940">
              <w:t>1</w:t>
            </w:r>
          </w:p>
        </w:tc>
      </w:tr>
      <w:tr w:rsidR="00F56712" w:rsidRPr="00012940" w:rsidTr="0022451E">
        <w:tc>
          <w:tcPr>
            <w:tcW w:w="12748" w:type="dxa"/>
            <w:gridSpan w:val="2"/>
          </w:tcPr>
          <w:p w:rsidR="00F56712" w:rsidRPr="00012940" w:rsidRDefault="00F56712" w:rsidP="006F39C8">
            <w:pPr>
              <w:jc w:val="right"/>
            </w:pPr>
            <w:r>
              <w:t>Итого</w:t>
            </w:r>
          </w:p>
        </w:tc>
        <w:tc>
          <w:tcPr>
            <w:tcW w:w="1927" w:type="dxa"/>
          </w:tcPr>
          <w:p w:rsidR="00F56712" w:rsidRPr="00012940" w:rsidRDefault="00F56712" w:rsidP="00667B2F">
            <w:pPr>
              <w:jc w:val="both"/>
            </w:pPr>
            <w:r>
              <w:t>3 часов</w:t>
            </w:r>
          </w:p>
        </w:tc>
      </w:tr>
      <w:tr w:rsidR="00F56712" w:rsidRPr="00012940" w:rsidTr="0022451E">
        <w:tc>
          <w:tcPr>
            <w:tcW w:w="14675" w:type="dxa"/>
            <w:gridSpan w:val="3"/>
          </w:tcPr>
          <w:p w:rsidR="00F56712" w:rsidRPr="006F39C8" w:rsidRDefault="00F56712" w:rsidP="006F39C8">
            <w:pPr>
              <w:jc w:val="center"/>
              <w:rPr>
                <w:b/>
              </w:rPr>
            </w:pPr>
            <w:r w:rsidRPr="006F39C8">
              <w:rPr>
                <w:b/>
              </w:rPr>
              <w:t>Зарубежная литература</w:t>
            </w:r>
          </w:p>
        </w:tc>
      </w:tr>
      <w:tr w:rsidR="00F56712" w:rsidRPr="00012940" w:rsidTr="00667B2F">
        <w:tc>
          <w:tcPr>
            <w:tcW w:w="1242" w:type="dxa"/>
          </w:tcPr>
          <w:p w:rsidR="00F56712" w:rsidRPr="00012940" w:rsidRDefault="00F56712" w:rsidP="00667B2F">
            <w:pPr>
              <w:jc w:val="center"/>
            </w:pPr>
            <w:r>
              <w:t>62</w:t>
            </w:r>
          </w:p>
        </w:tc>
        <w:tc>
          <w:tcPr>
            <w:tcW w:w="11506" w:type="dxa"/>
          </w:tcPr>
          <w:p w:rsidR="00F56712" w:rsidRPr="00012940" w:rsidRDefault="00F56712" w:rsidP="00667B2F">
            <w:pPr>
              <w:jc w:val="both"/>
            </w:pPr>
            <w:r w:rsidRPr="00012940">
              <w:t xml:space="preserve"> Джонатан Свифт   «Путешествие Гулливера»</w:t>
            </w:r>
          </w:p>
        </w:tc>
        <w:tc>
          <w:tcPr>
            <w:tcW w:w="1927" w:type="dxa"/>
          </w:tcPr>
          <w:p w:rsidR="00F56712" w:rsidRPr="00012940" w:rsidRDefault="00F56712" w:rsidP="00667B2F">
            <w:pPr>
              <w:jc w:val="both"/>
            </w:pPr>
            <w:r>
              <w:t>1</w:t>
            </w:r>
          </w:p>
        </w:tc>
      </w:tr>
      <w:tr w:rsidR="00F56712" w:rsidRPr="00012940" w:rsidTr="00667B2F">
        <w:tc>
          <w:tcPr>
            <w:tcW w:w="1242" w:type="dxa"/>
          </w:tcPr>
          <w:p w:rsidR="00F56712" w:rsidRPr="00012940" w:rsidRDefault="00F56712" w:rsidP="00667B2F">
            <w:pPr>
              <w:jc w:val="center"/>
            </w:pPr>
            <w:r>
              <w:t>63-65</w:t>
            </w:r>
          </w:p>
        </w:tc>
        <w:tc>
          <w:tcPr>
            <w:tcW w:w="11506" w:type="dxa"/>
          </w:tcPr>
          <w:p w:rsidR="00F56712" w:rsidRPr="00012940" w:rsidRDefault="00F56712" w:rsidP="00667B2F">
            <w:pPr>
              <w:jc w:val="both"/>
            </w:pPr>
            <w:r w:rsidRPr="00012940">
              <w:t xml:space="preserve"> Г.  Х. Андерсен   «Русалочка»   </w:t>
            </w:r>
          </w:p>
        </w:tc>
        <w:tc>
          <w:tcPr>
            <w:tcW w:w="1927" w:type="dxa"/>
          </w:tcPr>
          <w:p w:rsidR="00F56712" w:rsidRPr="00012940" w:rsidRDefault="00F56712" w:rsidP="00667B2F">
            <w:pPr>
              <w:jc w:val="both"/>
            </w:pPr>
            <w:r>
              <w:t>3</w:t>
            </w:r>
          </w:p>
        </w:tc>
      </w:tr>
      <w:tr w:rsidR="00F56712" w:rsidRPr="00012940" w:rsidTr="00667B2F">
        <w:tc>
          <w:tcPr>
            <w:tcW w:w="1242" w:type="dxa"/>
          </w:tcPr>
          <w:p w:rsidR="00F56712" w:rsidRPr="00012940" w:rsidRDefault="00F56712" w:rsidP="00667B2F">
            <w:pPr>
              <w:jc w:val="center"/>
            </w:pPr>
            <w:r>
              <w:t>66</w:t>
            </w:r>
          </w:p>
        </w:tc>
        <w:tc>
          <w:tcPr>
            <w:tcW w:w="11506" w:type="dxa"/>
          </w:tcPr>
          <w:p w:rsidR="00F56712" w:rsidRPr="00012940" w:rsidRDefault="00F56712" w:rsidP="00667B2F">
            <w:pPr>
              <w:jc w:val="both"/>
            </w:pPr>
            <w:r w:rsidRPr="00012940">
              <w:t xml:space="preserve">  Марк Твен    «Приключения Тома Сойера»</w:t>
            </w:r>
          </w:p>
        </w:tc>
        <w:tc>
          <w:tcPr>
            <w:tcW w:w="1927" w:type="dxa"/>
          </w:tcPr>
          <w:p w:rsidR="00F56712" w:rsidRPr="00012940" w:rsidRDefault="00F56712" w:rsidP="00667B2F">
            <w:pPr>
              <w:jc w:val="both"/>
            </w:pPr>
            <w:r>
              <w:t>1</w:t>
            </w:r>
          </w:p>
        </w:tc>
      </w:tr>
      <w:tr w:rsidR="00F56712" w:rsidRPr="00012940" w:rsidTr="00667B2F">
        <w:tc>
          <w:tcPr>
            <w:tcW w:w="1242" w:type="dxa"/>
          </w:tcPr>
          <w:p w:rsidR="00F56712" w:rsidRPr="00012940" w:rsidRDefault="00F56712" w:rsidP="00667B2F">
            <w:pPr>
              <w:jc w:val="center"/>
            </w:pPr>
            <w:r>
              <w:t>67-68</w:t>
            </w:r>
          </w:p>
        </w:tc>
        <w:tc>
          <w:tcPr>
            <w:tcW w:w="11506" w:type="dxa"/>
          </w:tcPr>
          <w:p w:rsidR="00F56712" w:rsidRDefault="00F56712" w:rsidP="00667B2F">
            <w:pPr>
              <w:jc w:val="both"/>
            </w:pPr>
            <w:r w:rsidRPr="00012940">
              <w:t xml:space="preserve"> Контрольная работа</w:t>
            </w:r>
            <w:r>
              <w:t xml:space="preserve"> за 4 класс.</w:t>
            </w:r>
          </w:p>
          <w:p w:rsidR="00F56712" w:rsidRPr="00012940" w:rsidRDefault="00F56712" w:rsidP="00667B2F">
            <w:pPr>
              <w:jc w:val="both"/>
            </w:pPr>
            <w:r>
              <w:t xml:space="preserve"> Обобщение за курс "Литер. чтение 4 класс". Итоговый урок</w:t>
            </w:r>
            <w:r w:rsidRPr="00012940">
              <w:t xml:space="preserve"> </w:t>
            </w:r>
          </w:p>
        </w:tc>
        <w:tc>
          <w:tcPr>
            <w:tcW w:w="1927" w:type="dxa"/>
          </w:tcPr>
          <w:p w:rsidR="00F56712" w:rsidRDefault="00F56712" w:rsidP="00667B2F">
            <w:pPr>
              <w:jc w:val="both"/>
            </w:pPr>
            <w:r>
              <w:t>1</w:t>
            </w:r>
          </w:p>
          <w:p w:rsidR="00F56712" w:rsidRPr="00012940" w:rsidRDefault="00F56712" w:rsidP="00667B2F">
            <w:pPr>
              <w:jc w:val="both"/>
            </w:pPr>
            <w:r>
              <w:t>1</w:t>
            </w:r>
          </w:p>
        </w:tc>
      </w:tr>
      <w:tr w:rsidR="00F56712" w:rsidRPr="00012940" w:rsidTr="0022451E">
        <w:tc>
          <w:tcPr>
            <w:tcW w:w="12748" w:type="dxa"/>
            <w:gridSpan w:val="2"/>
          </w:tcPr>
          <w:p w:rsidR="00F56712" w:rsidRPr="00012940" w:rsidRDefault="00F56712" w:rsidP="006F39C8">
            <w:pPr>
              <w:jc w:val="right"/>
            </w:pPr>
            <w:r>
              <w:t>Итого</w:t>
            </w:r>
          </w:p>
        </w:tc>
        <w:tc>
          <w:tcPr>
            <w:tcW w:w="1927" w:type="dxa"/>
          </w:tcPr>
          <w:p w:rsidR="00F56712" w:rsidRDefault="00F56712" w:rsidP="00667B2F">
            <w:pPr>
              <w:jc w:val="both"/>
            </w:pPr>
            <w:r>
              <w:t>7 часов</w:t>
            </w:r>
          </w:p>
        </w:tc>
      </w:tr>
      <w:tr w:rsidR="00F56712" w:rsidRPr="00012940" w:rsidTr="00667B2F">
        <w:tc>
          <w:tcPr>
            <w:tcW w:w="12748" w:type="dxa"/>
            <w:gridSpan w:val="2"/>
          </w:tcPr>
          <w:p w:rsidR="00F56712" w:rsidRPr="00F56712" w:rsidRDefault="00F56712" w:rsidP="00667B2F">
            <w:pPr>
              <w:jc w:val="right"/>
              <w:rPr>
                <w:b/>
              </w:rPr>
            </w:pPr>
            <w:r w:rsidRPr="00F56712">
              <w:rPr>
                <w:b/>
              </w:rPr>
              <w:t xml:space="preserve">Итого: </w:t>
            </w:r>
          </w:p>
        </w:tc>
        <w:tc>
          <w:tcPr>
            <w:tcW w:w="1927" w:type="dxa"/>
          </w:tcPr>
          <w:p w:rsidR="00F56712" w:rsidRPr="00F56712" w:rsidRDefault="00F56712" w:rsidP="00667B2F">
            <w:pPr>
              <w:jc w:val="both"/>
              <w:rPr>
                <w:b/>
              </w:rPr>
            </w:pPr>
            <w:r w:rsidRPr="00F56712">
              <w:rPr>
                <w:b/>
              </w:rPr>
              <w:t>68</w:t>
            </w:r>
            <w:r>
              <w:rPr>
                <w:b/>
              </w:rPr>
              <w:t xml:space="preserve"> часов</w:t>
            </w:r>
          </w:p>
        </w:tc>
      </w:tr>
    </w:tbl>
    <w:p w:rsidR="00D2283E" w:rsidRDefault="00D2283E" w:rsidP="006F39C8">
      <w:pPr>
        <w:autoSpaceDE w:val="0"/>
        <w:autoSpaceDN w:val="0"/>
        <w:adjustRightInd w:val="0"/>
        <w:jc w:val="center"/>
        <w:rPr>
          <w:b/>
        </w:rPr>
      </w:pPr>
    </w:p>
    <w:p w:rsidR="00A01C8C" w:rsidRDefault="00A01C8C" w:rsidP="006F39C8">
      <w:pPr>
        <w:autoSpaceDE w:val="0"/>
        <w:autoSpaceDN w:val="0"/>
        <w:adjustRightInd w:val="0"/>
        <w:jc w:val="center"/>
        <w:rPr>
          <w:b/>
        </w:rPr>
      </w:pPr>
    </w:p>
    <w:p w:rsidR="00BF4CA4" w:rsidRPr="00BF4CA4" w:rsidRDefault="00BF4CA4" w:rsidP="00CD4D5E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Учебно -методическое</w:t>
      </w:r>
      <w:r w:rsidR="001C6851">
        <w:rPr>
          <w:b/>
        </w:rPr>
        <w:t xml:space="preserve"> обеспечение учебн</w:t>
      </w:r>
      <w:bookmarkStart w:id="0" w:name="_GoBack"/>
      <w:bookmarkEnd w:id="0"/>
      <w:r w:rsidR="001C6851">
        <w:rPr>
          <w:b/>
        </w:rPr>
        <w:t>ого предмета</w:t>
      </w:r>
    </w:p>
    <w:tbl>
      <w:tblPr>
        <w:tblpPr w:leftFromText="180" w:rightFromText="180" w:vertAnchor="text" w:horzAnchor="margin" w:tblpY="162"/>
        <w:tblW w:w="144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3"/>
        <w:gridCol w:w="3176"/>
        <w:gridCol w:w="6521"/>
        <w:gridCol w:w="1134"/>
        <w:gridCol w:w="2835"/>
      </w:tblGrid>
      <w:tr w:rsidR="001C6851" w:rsidRPr="00B34A9F" w:rsidTr="00667B2F">
        <w:trPr>
          <w:trHeight w:val="464"/>
        </w:trPr>
        <w:tc>
          <w:tcPr>
            <w:tcW w:w="833" w:type="dxa"/>
            <w:shd w:val="clear" w:color="auto" w:fill="FFFFFF"/>
          </w:tcPr>
          <w:p w:rsidR="001C6851" w:rsidRPr="00B34A9F" w:rsidRDefault="001C6851" w:rsidP="00667B2F">
            <w:pPr>
              <w:jc w:val="center"/>
              <w:rPr>
                <w:b/>
              </w:rPr>
            </w:pPr>
            <w:r w:rsidRPr="00B34A9F">
              <w:rPr>
                <w:b/>
              </w:rPr>
              <w:t>№п/п</w:t>
            </w:r>
          </w:p>
        </w:tc>
        <w:tc>
          <w:tcPr>
            <w:tcW w:w="3176" w:type="dxa"/>
            <w:shd w:val="clear" w:color="auto" w:fill="FFFFFF"/>
          </w:tcPr>
          <w:p w:rsidR="001C6851" w:rsidRPr="00B34A9F" w:rsidRDefault="001C6851" w:rsidP="00667B2F">
            <w:pPr>
              <w:jc w:val="center"/>
              <w:rPr>
                <w:b/>
              </w:rPr>
            </w:pPr>
            <w:r w:rsidRPr="00B34A9F">
              <w:rPr>
                <w:b/>
              </w:rPr>
              <w:t>Авторы</w:t>
            </w:r>
          </w:p>
        </w:tc>
        <w:tc>
          <w:tcPr>
            <w:tcW w:w="6521" w:type="dxa"/>
            <w:shd w:val="clear" w:color="auto" w:fill="FFFFFF"/>
          </w:tcPr>
          <w:p w:rsidR="001C6851" w:rsidRPr="00B34A9F" w:rsidRDefault="001C6851" w:rsidP="00667B2F">
            <w:pPr>
              <w:jc w:val="center"/>
              <w:rPr>
                <w:b/>
              </w:rPr>
            </w:pPr>
            <w:r w:rsidRPr="00B34A9F">
              <w:rPr>
                <w:b/>
              </w:rPr>
              <w:t>Название</w:t>
            </w:r>
          </w:p>
        </w:tc>
        <w:tc>
          <w:tcPr>
            <w:tcW w:w="1134" w:type="dxa"/>
            <w:shd w:val="clear" w:color="auto" w:fill="FFFFFF"/>
          </w:tcPr>
          <w:p w:rsidR="001C6851" w:rsidRPr="00B34A9F" w:rsidRDefault="001C6851" w:rsidP="00667B2F">
            <w:pPr>
              <w:jc w:val="center"/>
              <w:rPr>
                <w:b/>
              </w:rPr>
            </w:pPr>
            <w:r w:rsidRPr="00B34A9F">
              <w:rPr>
                <w:b/>
              </w:rPr>
              <w:t>Год издания</w:t>
            </w:r>
          </w:p>
        </w:tc>
        <w:tc>
          <w:tcPr>
            <w:tcW w:w="2835" w:type="dxa"/>
            <w:shd w:val="clear" w:color="auto" w:fill="FFFFFF"/>
          </w:tcPr>
          <w:p w:rsidR="001C6851" w:rsidRPr="00B34A9F" w:rsidRDefault="001C6851" w:rsidP="00667B2F">
            <w:pPr>
              <w:jc w:val="center"/>
              <w:rPr>
                <w:b/>
              </w:rPr>
            </w:pPr>
            <w:r w:rsidRPr="00B34A9F">
              <w:rPr>
                <w:b/>
              </w:rPr>
              <w:t>Издательство</w:t>
            </w:r>
          </w:p>
        </w:tc>
      </w:tr>
      <w:tr w:rsidR="001C6851" w:rsidRPr="00B34A9F" w:rsidTr="00667B2F">
        <w:trPr>
          <w:trHeight w:val="464"/>
        </w:trPr>
        <w:tc>
          <w:tcPr>
            <w:tcW w:w="833" w:type="dxa"/>
            <w:shd w:val="clear" w:color="auto" w:fill="FFFFFF"/>
          </w:tcPr>
          <w:p w:rsidR="001C6851" w:rsidRPr="00341FAA" w:rsidRDefault="001C6851" w:rsidP="00667B2F">
            <w:pPr>
              <w:jc w:val="center"/>
            </w:pPr>
            <w:r w:rsidRPr="00341FAA">
              <w:t>1</w:t>
            </w:r>
          </w:p>
        </w:tc>
        <w:tc>
          <w:tcPr>
            <w:tcW w:w="3176" w:type="dxa"/>
            <w:shd w:val="clear" w:color="auto" w:fill="FFFFFF"/>
          </w:tcPr>
          <w:p w:rsidR="001C6851" w:rsidRPr="00B34A9F" w:rsidRDefault="001C6851" w:rsidP="00667B2F">
            <w:pPr>
              <w:rPr>
                <w:b/>
              </w:rPr>
            </w:pPr>
            <w:r w:rsidRPr="00E178D0">
              <w:t xml:space="preserve">Климанова Л. Ф., Горецкий В. Г., Голованова М. В  </w:t>
            </w:r>
          </w:p>
        </w:tc>
        <w:tc>
          <w:tcPr>
            <w:tcW w:w="6521" w:type="dxa"/>
            <w:shd w:val="clear" w:color="auto" w:fill="FFFFFF"/>
          </w:tcPr>
          <w:p w:rsidR="001C6851" w:rsidRPr="00B34A9F" w:rsidRDefault="001C6851" w:rsidP="00667B2F">
            <w:pPr>
              <w:rPr>
                <w:b/>
              </w:rPr>
            </w:pPr>
            <w:r w:rsidRPr="00E178D0">
              <w:t>Концепция и программы для начальных классов «Школа России»; часть 1 Программа «Литературное чтение»</w:t>
            </w:r>
          </w:p>
        </w:tc>
        <w:tc>
          <w:tcPr>
            <w:tcW w:w="1134" w:type="dxa"/>
            <w:shd w:val="clear" w:color="auto" w:fill="FFFFFF"/>
          </w:tcPr>
          <w:p w:rsidR="001C6851" w:rsidRPr="00E178D0" w:rsidRDefault="001C6851" w:rsidP="00667B2F">
            <w:pPr>
              <w:jc w:val="center"/>
            </w:pPr>
            <w:r w:rsidRPr="00E178D0">
              <w:t>2009</w:t>
            </w:r>
          </w:p>
        </w:tc>
        <w:tc>
          <w:tcPr>
            <w:tcW w:w="2835" w:type="dxa"/>
            <w:shd w:val="clear" w:color="auto" w:fill="FFFFFF"/>
          </w:tcPr>
          <w:p w:rsidR="001C6851" w:rsidRPr="00B34A9F" w:rsidRDefault="001C6851" w:rsidP="00667B2F">
            <w:pPr>
              <w:jc w:val="center"/>
              <w:rPr>
                <w:b/>
              </w:rPr>
            </w:pPr>
            <w:r w:rsidRPr="00E178D0">
              <w:t>М.: Просвещение</w:t>
            </w:r>
          </w:p>
        </w:tc>
      </w:tr>
      <w:tr w:rsidR="001C6851" w:rsidRPr="00B34A9F" w:rsidTr="00667B2F">
        <w:trPr>
          <w:trHeight w:val="464"/>
        </w:trPr>
        <w:tc>
          <w:tcPr>
            <w:tcW w:w="833" w:type="dxa"/>
            <w:shd w:val="clear" w:color="auto" w:fill="FFFFFF"/>
          </w:tcPr>
          <w:p w:rsidR="001C6851" w:rsidRPr="00341FAA" w:rsidRDefault="001C6851" w:rsidP="00667B2F">
            <w:pPr>
              <w:jc w:val="center"/>
            </w:pPr>
            <w:r w:rsidRPr="00341FAA">
              <w:t>2</w:t>
            </w:r>
          </w:p>
        </w:tc>
        <w:tc>
          <w:tcPr>
            <w:tcW w:w="3176" w:type="dxa"/>
            <w:shd w:val="clear" w:color="auto" w:fill="FFFFFF"/>
          </w:tcPr>
          <w:p w:rsidR="001C6851" w:rsidRPr="00B34A9F" w:rsidRDefault="001C6851" w:rsidP="00667B2F">
            <w:pPr>
              <w:rPr>
                <w:b/>
              </w:rPr>
            </w:pPr>
            <w:r w:rsidRPr="00E178D0">
              <w:t>Климанова Л. Ф. и др</w:t>
            </w:r>
          </w:p>
        </w:tc>
        <w:tc>
          <w:tcPr>
            <w:tcW w:w="6521" w:type="dxa"/>
            <w:shd w:val="clear" w:color="auto" w:fill="FFFFFF"/>
          </w:tcPr>
          <w:p w:rsidR="001C6851" w:rsidRPr="00B34A9F" w:rsidRDefault="001C6851" w:rsidP="00667B2F">
            <w:pPr>
              <w:rPr>
                <w:b/>
              </w:rPr>
            </w:pPr>
            <w:r w:rsidRPr="00E178D0">
              <w:t xml:space="preserve"> «Родная речь» Учебник для 4 класса начальной школы. В 2 ч.</w:t>
            </w:r>
          </w:p>
        </w:tc>
        <w:tc>
          <w:tcPr>
            <w:tcW w:w="1134" w:type="dxa"/>
            <w:shd w:val="clear" w:color="auto" w:fill="FFFFFF"/>
          </w:tcPr>
          <w:p w:rsidR="001C6851" w:rsidRPr="00E178D0" w:rsidRDefault="001C6851" w:rsidP="00667B2F">
            <w:pPr>
              <w:jc w:val="center"/>
            </w:pPr>
            <w:r>
              <w:t>2014</w:t>
            </w:r>
          </w:p>
        </w:tc>
        <w:tc>
          <w:tcPr>
            <w:tcW w:w="2835" w:type="dxa"/>
            <w:shd w:val="clear" w:color="auto" w:fill="FFFFFF"/>
          </w:tcPr>
          <w:p w:rsidR="001C6851" w:rsidRPr="00B34A9F" w:rsidRDefault="001C6851" w:rsidP="00667B2F">
            <w:pPr>
              <w:jc w:val="center"/>
              <w:rPr>
                <w:b/>
              </w:rPr>
            </w:pPr>
            <w:r w:rsidRPr="00E178D0">
              <w:t>3 изд.- М.: Просвещение</w:t>
            </w:r>
          </w:p>
        </w:tc>
      </w:tr>
      <w:tr w:rsidR="001C6851" w:rsidRPr="00B34A9F" w:rsidTr="00667B2F">
        <w:trPr>
          <w:trHeight w:val="464"/>
        </w:trPr>
        <w:tc>
          <w:tcPr>
            <w:tcW w:w="833" w:type="dxa"/>
            <w:shd w:val="clear" w:color="auto" w:fill="FFFFFF"/>
          </w:tcPr>
          <w:p w:rsidR="001C6851" w:rsidRPr="00341FAA" w:rsidRDefault="001C6851" w:rsidP="00667B2F">
            <w:pPr>
              <w:jc w:val="center"/>
            </w:pPr>
            <w:r w:rsidRPr="00341FAA">
              <w:t>3</w:t>
            </w:r>
          </w:p>
        </w:tc>
        <w:tc>
          <w:tcPr>
            <w:tcW w:w="3176" w:type="dxa"/>
            <w:shd w:val="clear" w:color="auto" w:fill="FFFFFF"/>
          </w:tcPr>
          <w:p w:rsidR="001C6851" w:rsidRPr="00B34A9F" w:rsidRDefault="001C6851" w:rsidP="00667B2F">
            <w:pPr>
              <w:rPr>
                <w:b/>
              </w:rPr>
            </w:pPr>
            <w:r w:rsidRPr="00E178D0">
              <w:t>О.В.Узорова, Е.А.Нефёдова</w:t>
            </w:r>
          </w:p>
        </w:tc>
        <w:tc>
          <w:tcPr>
            <w:tcW w:w="6521" w:type="dxa"/>
            <w:shd w:val="clear" w:color="auto" w:fill="FFFFFF"/>
          </w:tcPr>
          <w:p w:rsidR="001C6851" w:rsidRPr="00B34A9F" w:rsidRDefault="001C6851" w:rsidP="00667B2F">
            <w:pPr>
              <w:rPr>
                <w:b/>
              </w:rPr>
            </w:pPr>
            <w:r w:rsidRPr="00E178D0">
              <w:t>Тексты по проверке техники чтения</w:t>
            </w:r>
          </w:p>
        </w:tc>
        <w:tc>
          <w:tcPr>
            <w:tcW w:w="1134" w:type="dxa"/>
            <w:shd w:val="clear" w:color="auto" w:fill="FFFFFF"/>
          </w:tcPr>
          <w:p w:rsidR="001C6851" w:rsidRPr="00E178D0" w:rsidRDefault="001C6851" w:rsidP="00667B2F">
            <w:pPr>
              <w:jc w:val="center"/>
            </w:pPr>
            <w:r>
              <w:t>2005</w:t>
            </w:r>
          </w:p>
        </w:tc>
        <w:tc>
          <w:tcPr>
            <w:tcW w:w="2835" w:type="dxa"/>
            <w:shd w:val="clear" w:color="auto" w:fill="FFFFFF"/>
          </w:tcPr>
          <w:p w:rsidR="001C6851" w:rsidRPr="00B34A9F" w:rsidRDefault="001C6851" w:rsidP="00667B2F">
            <w:pPr>
              <w:jc w:val="center"/>
              <w:rPr>
                <w:b/>
              </w:rPr>
            </w:pPr>
            <w:r w:rsidRPr="00E178D0">
              <w:t>М.: Астрель,</w:t>
            </w:r>
          </w:p>
        </w:tc>
      </w:tr>
      <w:tr w:rsidR="001C6851" w:rsidRPr="004A1613" w:rsidTr="00667B2F">
        <w:trPr>
          <w:trHeight w:val="464"/>
        </w:trPr>
        <w:tc>
          <w:tcPr>
            <w:tcW w:w="833" w:type="dxa"/>
            <w:shd w:val="clear" w:color="auto" w:fill="FFFFFF"/>
          </w:tcPr>
          <w:p w:rsidR="001C6851" w:rsidRPr="00341FAA" w:rsidRDefault="001C6851" w:rsidP="00667B2F">
            <w:pPr>
              <w:jc w:val="center"/>
            </w:pPr>
            <w:r w:rsidRPr="00341FAA">
              <w:t>4</w:t>
            </w:r>
          </w:p>
        </w:tc>
        <w:tc>
          <w:tcPr>
            <w:tcW w:w="3176" w:type="dxa"/>
            <w:shd w:val="clear" w:color="auto" w:fill="FFFFFF"/>
          </w:tcPr>
          <w:p w:rsidR="001C6851" w:rsidRPr="004A1613" w:rsidRDefault="001C6851" w:rsidP="00667B2F">
            <w:r w:rsidRPr="004A1613">
              <w:t>С.В.Кутявина</w:t>
            </w:r>
          </w:p>
        </w:tc>
        <w:tc>
          <w:tcPr>
            <w:tcW w:w="6521" w:type="dxa"/>
            <w:shd w:val="clear" w:color="auto" w:fill="FFFFFF"/>
          </w:tcPr>
          <w:p w:rsidR="001C6851" w:rsidRPr="004A1613" w:rsidRDefault="001C6851" w:rsidP="00667B2F">
            <w:r w:rsidRPr="004A1613">
              <w:t>Поурочные разработки по литературному чтению</w:t>
            </w:r>
          </w:p>
        </w:tc>
        <w:tc>
          <w:tcPr>
            <w:tcW w:w="1134" w:type="dxa"/>
            <w:shd w:val="clear" w:color="auto" w:fill="FFFFFF"/>
          </w:tcPr>
          <w:p w:rsidR="001C6851" w:rsidRPr="004A1613" w:rsidRDefault="001C6851" w:rsidP="00667B2F">
            <w:pPr>
              <w:jc w:val="center"/>
            </w:pPr>
            <w:r>
              <w:t>2015</w:t>
            </w:r>
          </w:p>
        </w:tc>
        <w:tc>
          <w:tcPr>
            <w:tcW w:w="2835" w:type="dxa"/>
            <w:shd w:val="clear" w:color="auto" w:fill="FFFFFF"/>
          </w:tcPr>
          <w:p w:rsidR="001C6851" w:rsidRPr="004A1613" w:rsidRDefault="001C6851" w:rsidP="00667B2F">
            <w:pPr>
              <w:jc w:val="center"/>
            </w:pPr>
            <w:r>
              <w:t>М.: ВАКО</w:t>
            </w:r>
          </w:p>
        </w:tc>
      </w:tr>
      <w:tr w:rsidR="001C6851" w:rsidRPr="004A1613" w:rsidTr="00667B2F">
        <w:trPr>
          <w:trHeight w:val="464"/>
        </w:trPr>
        <w:tc>
          <w:tcPr>
            <w:tcW w:w="833" w:type="dxa"/>
            <w:shd w:val="clear" w:color="auto" w:fill="FFFFFF"/>
          </w:tcPr>
          <w:p w:rsidR="001C6851" w:rsidRPr="00341FAA" w:rsidRDefault="001C6851" w:rsidP="00667B2F">
            <w:pPr>
              <w:jc w:val="center"/>
            </w:pPr>
            <w:r w:rsidRPr="00341FAA">
              <w:t>5</w:t>
            </w:r>
          </w:p>
        </w:tc>
        <w:tc>
          <w:tcPr>
            <w:tcW w:w="3176" w:type="dxa"/>
            <w:shd w:val="clear" w:color="auto" w:fill="FFFFFF"/>
          </w:tcPr>
          <w:p w:rsidR="001C6851" w:rsidRPr="004A1613" w:rsidRDefault="001C6851" w:rsidP="00667B2F">
            <w:r>
              <w:t>М.И.</w:t>
            </w:r>
            <w:r w:rsidRPr="00E178D0">
              <w:t xml:space="preserve">Кузнецова </w:t>
            </w:r>
          </w:p>
        </w:tc>
        <w:tc>
          <w:tcPr>
            <w:tcW w:w="6521" w:type="dxa"/>
            <w:shd w:val="clear" w:color="auto" w:fill="FFFFFF"/>
          </w:tcPr>
          <w:p w:rsidR="001C6851" w:rsidRPr="004A1613" w:rsidRDefault="001C6851" w:rsidP="00667B2F">
            <w:r w:rsidRPr="00E178D0">
              <w:t>Контроль знаний: самостоятельные ра</w:t>
            </w:r>
            <w:r>
              <w:t>боты по литературному чтению.</w:t>
            </w:r>
          </w:p>
        </w:tc>
        <w:tc>
          <w:tcPr>
            <w:tcW w:w="1134" w:type="dxa"/>
            <w:shd w:val="clear" w:color="auto" w:fill="FFFFFF"/>
          </w:tcPr>
          <w:p w:rsidR="001C6851" w:rsidRDefault="001C6851" w:rsidP="00667B2F">
            <w:pPr>
              <w:jc w:val="center"/>
            </w:pPr>
            <w:r>
              <w:t>2014</w:t>
            </w:r>
          </w:p>
        </w:tc>
        <w:tc>
          <w:tcPr>
            <w:tcW w:w="2835" w:type="dxa"/>
            <w:shd w:val="clear" w:color="auto" w:fill="FFFFFF"/>
          </w:tcPr>
          <w:p w:rsidR="001C6851" w:rsidRDefault="001C6851" w:rsidP="00667B2F">
            <w:pPr>
              <w:jc w:val="center"/>
            </w:pPr>
            <w:r w:rsidRPr="00E178D0">
              <w:t>М. Экзамен</w:t>
            </w:r>
          </w:p>
        </w:tc>
      </w:tr>
      <w:tr w:rsidR="001C6851" w:rsidRPr="004A1613" w:rsidTr="00667B2F">
        <w:trPr>
          <w:trHeight w:val="238"/>
        </w:trPr>
        <w:tc>
          <w:tcPr>
            <w:tcW w:w="833" w:type="dxa"/>
            <w:shd w:val="clear" w:color="auto" w:fill="FFFFFF"/>
          </w:tcPr>
          <w:p w:rsidR="001C6851" w:rsidRPr="00341FAA" w:rsidRDefault="001C6851" w:rsidP="00667B2F">
            <w:pPr>
              <w:jc w:val="center"/>
            </w:pPr>
            <w:r w:rsidRPr="00341FAA">
              <w:t>6</w:t>
            </w:r>
          </w:p>
        </w:tc>
        <w:tc>
          <w:tcPr>
            <w:tcW w:w="3176" w:type="dxa"/>
            <w:shd w:val="clear" w:color="auto" w:fill="FFFFFF"/>
          </w:tcPr>
          <w:p w:rsidR="001C6851" w:rsidRPr="004A1613" w:rsidRDefault="001C6851" w:rsidP="00667B2F">
            <w:r w:rsidRPr="00E178D0">
              <w:t>Панкова О.Б.</w:t>
            </w:r>
          </w:p>
        </w:tc>
        <w:tc>
          <w:tcPr>
            <w:tcW w:w="6521" w:type="dxa"/>
            <w:shd w:val="clear" w:color="auto" w:fill="FFFFFF"/>
          </w:tcPr>
          <w:p w:rsidR="001C6851" w:rsidRPr="004A1613" w:rsidRDefault="001C6851" w:rsidP="00667B2F">
            <w:r w:rsidRPr="00E178D0">
              <w:t>Проверочные работы по литературному чтению. 4 класс.</w:t>
            </w:r>
          </w:p>
        </w:tc>
        <w:tc>
          <w:tcPr>
            <w:tcW w:w="1134" w:type="dxa"/>
            <w:shd w:val="clear" w:color="auto" w:fill="FFFFFF"/>
          </w:tcPr>
          <w:p w:rsidR="001C6851" w:rsidRPr="004A1613" w:rsidRDefault="001C6851" w:rsidP="00667B2F">
            <w:pPr>
              <w:jc w:val="center"/>
            </w:pPr>
            <w:r>
              <w:t>2014</w:t>
            </w:r>
          </w:p>
        </w:tc>
        <w:tc>
          <w:tcPr>
            <w:tcW w:w="2835" w:type="dxa"/>
            <w:shd w:val="clear" w:color="auto" w:fill="FFFFFF"/>
          </w:tcPr>
          <w:p w:rsidR="001C6851" w:rsidRPr="004A1613" w:rsidRDefault="001C6851" w:rsidP="00667B2F">
            <w:pPr>
              <w:jc w:val="center"/>
            </w:pPr>
            <w:r w:rsidRPr="00E178D0">
              <w:t>М. Экзамен</w:t>
            </w:r>
          </w:p>
        </w:tc>
      </w:tr>
    </w:tbl>
    <w:p w:rsidR="001C6851" w:rsidRPr="00BF4CA4" w:rsidRDefault="00BF4CA4" w:rsidP="001C6851">
      <w:pPr>
        <w:pStyle w:val="aa"/>
        <w:spacing w:before="0" w:beforeAutospacing="0" w:after="0" w:afterAutospacing="0"/>
      </w:pPr>
      <w:r w:rsidRPr="00BF4CA4">
        <w:rPr>
          <w:bCs/>
        </w:rPr>
        <w:t>2.</w:t>
      </w:r>
      <w:r w:rsidR="001C6851" w:rsidRPr="00BF4CA4">
        <w:rPr>
          <w:bCs/>
        </w:rPr>
        <w:t>Печатные пособия:</w:t>
      </w:r>
      <w:r w:rsidR="001C6851" w:rsidRPr="00BF4CA4">
        <w:t xml:space="preserve"> </w:t>
      </w:r>
    </w:p>
    <w:p w:rsidR="001C6851" w:rsidRPr="00BF4CA4" w:rsidRDefault="001C6851" w:rsidP="001C6851">
      <w:pPr>
        <w:pStyle w:val="aa"/>
        <w:spacing w:before="0" w:beforeAutospacing="0" w:after="0" w:afterAutospacing="0"/>
      </w:pPr>
      <w:r w:rsidRPr="00BF4CA4">
        <w:t>Словари по русскому языку.</w:t>
      </w:r>
    </w:p>
    <w:p w:rsidR="001C6851" w:rsidRPr="00BF4CA4" w:rsidRDefault="001C6851" w:rsidP="001C6851">
      <w:pPr>
        <w:pStyle w:val="aa"/>
        <w:spacing w:before="0" w:beforeAutospacing="0" w:after="0" w:afterAutospacing="0"/>
      </w:pPr>
      <w:r w:rsidRPr="00BF4CA4">
        <w:t>Репродукции картин и художественные фотографии в соответствии с тематикой, определенной в программе по литературному чтению (в том числе в цифровой форме).</w:t>
      </w:r>
    </w:p>
    <w:p w:rsidR="001C6851" w:rsidRPr="00BF4CA4" w:rsidRDefault="001C6851" w:rsidP="001C6851">
      <w:pPr>
        <w:pStyle w:val="aa"/>
        <w:spacing w:before="0" w:beforeAutospacing="0" w:after="0" w:afterAutospacing="0"/>
      </w:pPr>
      <w:r w:rsidRPr="00BF4CA4">
        <w:t>Детские книги разных типов из круга детского чтения.</w:t>
      </w:r>
    </w:p>
    <w:p w:rsidR="001C6851" w:rsidRPr="00BF4CA4" w:rsidRDefault="001C6851" w:rsidP="001C6851">
      <w:pPr>
        <w:pStyle w:val="aa"/>
        <w:spacing w:before="0" w:beforeAutospacing="0" w:after="0" w:afterAutospacing="0"/>
        <w:rPr>
          <w:bCs/>
        </w:rPr>
      </w:pPr>
      <w:r w:rsidRPr="00BF4CA4">
        <w:t>Портреты поэтов и писателей.</w:t>
      </w:r>
    </w:p>
    <w:p w:rsidR="001C6851" w:rsidRPr="00BF4CA4" w:rsidRDefault="00BF4CA4" w:rsidP="001C6851">
      <w:r w:rsidRPr="00BF4CA4">
        <w:lastRenderedPageBreak/>
        <w:t>3.</w:t>
      </w:r>
      <w:r w:rsidR="001C6851" w:rsidRPr="00BF4CA4">
        <w:t>Медиаресурсы:</w:t>
      </w:r>
    </w:p>
    <w:p w:rsidR="001C6851" w:rsidRPr="00341FAA" w:rsidRDefault="001C6851" w:rsidP="001C6851">
      <w:pPr>
        <w:ind w:right="-550"/>
        <w:outlineLvl w:val="0"/>
        <w:rPr>
          <w:b/>
          <w:bCs/>
          <w:iCs/>
        </w:rPr>
      </w:pPr>
      <w:r w:rsidRPr="00BF4CA4">
        <w:t>Климанова Л. Ф., Горецкий В. Г.,</w:t>
      </w:r>
      <w:r w:rsidRPr="00E178D0">
        <w:t xml:space="preserve"> Голованова М. В  </w:t>
      </w:r>
      <w:r w:rsidRPr="00732EE5">
        <w:t xml:space="preserve">Аудиоприложение к учебнику </w:t>
      </w:r>
      <w:r>
        <w:t>Родная речь</w:t>
      </w:r>
      <w:r w:rsidRPr="00732EE5">
        <w:t>.4 класс,- М.: Просве</w:t>
      </w:r>
      <w:r>
        <w:t>щение, 2014</w:t>
      </w:r>
    </w:p>
    <w:p w:rsidR="001C6851" w:rsidRPr="008900DD" w:rsidRDefault="001C6851" w:rsidP="001C6851">
      <w:r w:rsidRPr="008900DD">
        <w:t>Аудиозаписи художественного исполнения изучаемых произведений.</w:t>
      </w:r>
    </w:p>
    <w:p w:rsidR="001C6851" w:rsidRPr="008900DD" w:rsidRDefault="001C6851" w:rsidP="001C6851">
      <w:r w:rsidRPr="008900DD">
        <w:t>Видеофильмы, соответствующие содержанию обучения.</w:t>
      </w:r>
    </w:p>
    <w:p w:rsidR="00517D3B" w:rsidRPr="001C6851" w:rsidRDefault="001C6851">
      <w:r w:rsidRPr="008900DD">
        <w:t>Слайды, мультимедийные образовательные ресурсы.</w:t>
      </w:r>
    </w:p>
    <w:p w:rsidR="00E8517D" w:rsidRDefault="00E8517D"/>
    <w:sectPr w:rsidR="00E8517D" w:rsidSect="00667B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245" w:bottom="99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17D" w:rsidRDefault="00E8517D">
      <w:r>
        <w:separator/>
      </w:r>
    </w:p>
  </w:endnote>
  <w:endnote w:type="continuationSeparator" w:id="0">
    <w:p w:rsidR="00E8517D" w:rsidRDefault="00E85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CC"/>
    <w:family w:val="swiss"/>
    <w:pitch w:val="variable"/>
    <w:sig w:usb0="E7002EFF" w:usb1="5200FDFF" w:usb2="0A242021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E03" w:rsidRDefault="00006E03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8793938"/>
      <w:docPartObj>
        <w:docPartGallery w:val="Page Numbers (Bottom of Page)"/>
        <w:docPartUnique/>
      </w:docPartObj>
    </w:sdtPr>
    <w:sdtEndPr/>
    <w:sdtContent>
      <w:p w:rsidR="00006E03" w:rsidRDefault="00006E03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4D5E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006E03" w:rsidRDefault="00006E03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E03" w:rsidRDefault="00006E03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17D" w:rsidRDefault="00E8517D">
      <w:r>
        <w:separator/>
      </w:r>
    </w:p>
  </w:footnote>
  <w:footnote w:type="continuationSeparator" w:id="0">
    <w:p w:rsidR="00E8517D" w:rsidRDefault="00E851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E03" w:rsidRDefault="00006E03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E03" w:rsidRDefault="00006E03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E03" w:rsidRDefault="00006E03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04B86"/>
    <w:multiLevelType w:val="hybridMultilevel"/>
    <w:tmpl w:val="4B2C6F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50ED9"/>
    <w:multiLevelType w:val="hybridMultilevel"/>
    <w:tmpl w:val="FC1672D4"/>
    <w:lvl w:ilvl="0" w:tplc="D0C8320A">
      <w:start w:val="1"/>
      <w:numFmt w:val="decimal"/>
      <w:lvlText w:val="%1)"/>
      <w:lvlJc w:val="left"/>
      <w:pPr>
        <w:tabs>
          <w:tab w:val="num" w:pos="1001"/>
        </w:tabs>
        <w:ind w:left="10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1"/>
        </w:tabs>
        <w:ind w:left="17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1"/>
        </w:tabs>
        <w:ind w:left="24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1"/>
        </w:tabs>
        <w:ind w:left="31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1"/>
        </w:tabs>
        <w:ind w:left="38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1"/>
        </w:tabs>
        <w:ind w:left="46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1"/>
        </w:tabs>
        <w:ind w:left="53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1"/>
        </w:tabs>
        <w:ind w:left="60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1"/>
        </w:tabs>
        <w:ind w:left="6761" w:hanging="180"/>
      </w:pPr>
    </w:lvl>
  </w:abstractNum>
  <w:abstractNum w:abstractNumId="2">
    <w:nsid w:val="211261EA"/>
    <w:multiLevelType w:val="hybridMultilevel"/>
    <w:tmpl w:val="3EC809C0"/>
    <w:lvl w:ilvl="0" w:tplc="51ACCC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7F5B69"/>
    <w:multiLevelType w:val="hybridMultilevel"/>
    <w:tmpl w:val="4E9C14A2"/>
    <w:lvl w:ilvl="0" w:tplc="CF6272DE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9D04CB7"/>
    <w:multiLevelType w:val="hybridMultilevel"/>
    <w:tmpl w:val="511AE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740A7E"/>
    <w:multiLevelType w:val="hybridMultilevel"/>
    <w:tmpl w:val="1D0488D8"/>
    <w:lvl w:ilvl="0" w:tplc="2AC67B34">
      <w:start w:val="1"/>
      <w:numFmt w:val="decimal"/>
      <w:lvlText w:val="%1)"/>
      <w:lvlJc w:val="left"/>
      <w:pPr>
        <w:tabs>
          <w:tab w:val="num" w:pos="1001"/>
        </w:tabs>
        <w:ind w:left="10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1"/>
        </w:tabs>
        <w:ind w:left="17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1"/>
        </w:tabs>
        <w:ind w:left="24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1"/>
        </w:tabs>
        <w:ind w:left="31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1"/>
        </w:tabs>
        <w:ind w:left="38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1"/>
        </w:tabs>
        <w:ind w:left="46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1"/>
        </w:tabs>
        <w:ind w:left="53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1"/>
        </w:tabs>
        <w:ind w:left="60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1"/>
        </w:tabs>
        <w:ind w:left="6761" w:hanging="180"/>
      </w:pPr>
    </w:lvl>
  </w:abstractNum>
  <w:abstractNum w:abstractNumId="6">
    <w:nsid w:val="32563D11"/>
    <w:multiLevelType w:val="hybridMultilevel"/>
    <w:tmpl w:val="A48CFF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A716AD"/>
    <w:multiLevelType w:val="hybridMultilevel"/>
    <w:tmpl w:val="30020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1D5E07"/>
    <w:multiLevelType w:val="hybridMultilevel"/>
    <w:tmpl w:val="031EF9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BE3CF5"/>
    <w:multiLevelType w:val="hybridMultilevel"/>
    <w:tmpl w:val="697AF03E"/>
    <w:lvl w:ilvl="0" w:tplc="78700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54D26"/>
    <w:multiLevelType w:val="hybridMultilevel"/>
    <w:tmpl w:val="7BC6D5CA"/>
    <w:lvl w:ilvl="0" w:tplc="0B6A4C02">
      <w:start w:val="1"/>
      <w:numFmt w:val="decimal"/>
      <w:lvlText w:val="%1)"/>
      <w:lvlJc w:val="left"/>
      <w:pPr>
        <w:tabs>
          <w:tab w:val="num" w:pos="1001"/>
        </w:tabs>
        <w:ind w:left="10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1"/>
        </w:tabs>
        <w:ind w:left="17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1"/>
        </w:tabs>
        <w:ind w:left="24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1"/>
        </w:tabs>
        <w:ind w:left="31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1"/>
        </w:tabs>
        <w:ind w:left="38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1"/>
        </w:tabs>
        <w:ind w:left="46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1"/>
        </w:tabs>
        <w:ind w:left="53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1"/>
        </w:tabs>
        <w:ind w:left="60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1"/>
        </w:tabs>
        <w:ind w:left="6761" w:hanging="180"/>
      </w:pPr>
    </w:lvl>
  </w:abstractNum>
  <w:abstractNum w:abstractNumId="11">
    <w:nsid w:val="56B52C4F"/>
    <w:multiLevelType w:val="hybridMultilevel"/>
    <w:tmpl w:val="0420851E"/>
    <w:lvl w:ilvl="0" w:tplc="32283975">
      <w:start w:val="1"/>
      <w:numFmt w:val="decimal"/>
      <w:lvlText w:val="%1."/>
      <w:lvlJc w:val="left"/>
      <w:pPr>
        <w:ind w:left="720" w:hanging="360"/>
      </w:pPr>
    </w:lvl>
    <w:lvl w:ilvl="1" w:tplc="32283975" w:tentative="1">
      <w:start w:val="1"/>
      <w:numFmt w:val="lowerLetter"/>
      <w:lvlText w:val="%2."/>
      <w:lvlJc w:val="left"/>
      <w:pPr>
        <w:ind w:left="1440" w:hanging="360"/>
      </w:pPr>
    </w:lvl>
    <w:lvl w:ilvl="2" w:tplc="32283975" w:tentative="1">
      <w:start w:val="1"/>
      <w:numFmt w:val="lowerRoman"/>
      <w:lvlText w:val="%3."/>
      <w:lvlJc w:val="right"/>
      <w:pPr>
        <w:ind w:left="2160" w:hanging="180"/>
      </w:pPr>
    </w:lvl>
    <w:lvl w:ilvl="3" w:tplc="32283975" w:tentative="1">
      <w:start w:val="1"/>
      <w:numFmt w:val="decimal"/>
      <w:lvlText w:val="%4."/>
      <w:lvlJc w:val="left"/>
      <w:pPr>
        <w:ind w:left="2880" w:hanging="360"/>
      </w:pPr>
    </w:lvl>
    <w:lvl w:ilvl="4" w:tplc="32283975" w:tentative="1">
      <w:start w:val="1"/>
      <w:numFmt w:val="lowerLetter"/>
      <w:lvlText w:val="%5."/>
      <w:lvlJc w:val="left"/>
      <w:pPr>
        <w:ind w:left="3600" w:hanging="360"/>
      </w:pPr>
    </w:lvl>
    <w:lvl w:ilvl="5" w:tplc="32283975" w:tentative="1">
      <w:start w:val="1"/>
      <w:numFmt w:val="lowerRoman"/>
      <w:lvlText w:val="%6."/>
      <w:lvlJc w:val="right"/>
      <w:pPr>
        <w:ind w:left="4320" w:hanging="180"/>
      </w:pPr>
    </w:lvl>
    <w:lvl w:ilvl="6" w:tplc="32283975" w:tentative="1">
      <w:start w:val="1"/>
      <w:numFmt w:val="decimal"/>
      <w:lvlText w:val="%7."/>
      <w:lvlJc w:val="left"/>
      <w:pPr>
        <w:ind w:left="5040" w:hanging="360"/>
      </w:pPr>
    </w:lvl>
    <w:lvl w:ilvl="7" w:tplc="32283975" w:tentative="1">
      <w:start w:val="1"/>
      <w:numFmt w:val="lowerLetter"/>
      <w:lvlText w:val="%8."/>
      <w:lvlJc w:val="left"/>
      <w:pPr>
        <w:ind w:left="5760" w:hanging="360"/>
      </w:pPr>
    </w:lvl>
    <w:lvl w:ilvl="8" w:tplc="3228397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5F1317"/>
    <w:multiLevelType w:val="hybridMultilevel"/>
    <w:tmpl w:val="2638C01E"/>
    <w:lvl w:ilvl="0" w:tplc="9D403BF2">
      <w:start w:val="1"/>
      <w:numFmt w:val="decimal"/>
      <w:lvlText w:val="%1)"/>
      <w:lvlJc w:val="left"/>
      <w:pPr>
        <w:tabs>
          <w:tab w:val="num" w:pos="1001"/>
        </w:tabs>
        <w:ind w:left="10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1"/>
        </w:tabs>
        <w:ind w:left="17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1"/>
        </w:tabs>
        <w:ind w:left="24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1"/>
        </w:tabs>
        <w:ind w:left="31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1"/>
        </w:tabs>
        <w:ind w:left="38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1"/>
        </w:tabs>
        <w:ind w:left="46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1"/>
        </w:tabs>
        <w:ind w:left="53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1"/>
        </w:tabs>
        <w:ind w:left="60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1"/>
        </w:tabs>
        <w:ind w:left="6761" w:hanging="180"/>
      </w:pPr>
    </w:lvl>
  </w:abstractNum>
  <w:abstractNum w:abstractNumId="13">
    <w:nsid w:val="57C602FD"/>
    <w:multiLevelType w:val="hybridMultilevel"/>
    <w:tmpl w:val="C496547E"/>
    <w:lvl w:ilvl="0" w:tplc="2A3227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D6821E6"/>
    <w:multiLevelType w:val="hybridMultilevel"/>
    <w:tmpl w:val="50CAB1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206528"/>
    <w:multiLevelType w:val="hybridMultilevel"/>
    <w:tmpl w:val="EC60D4D0"/>
    <w:lvl w:ilvl="0" w:tplc="04190011">
      <w:start w:val="1"/>
      <w:numFmt w:val="decimal"/>
      <w:lvlText w:val="%1)"/>
      <w:lvlJc w:val="left"/>
      <w:pPr>
        <w:ind w:left="1001" w:hanging="360"/>
      </w:pPr>
    </w:lvl>
    <w:lvl w:ilvl="1" w:tplc="04190019" w:tentative="1">
      <w:start w:val="1"/>
      <w:numFmt w:val="lowerLetter"/>
      <w:lvlText w:val="%2."/>
      <w:lvlJc w:val="left"/>
      <w:pPr>
        <w:ind w:left="1721" w:hanging="360"/>
      </w:pPr>
    </w:lvl>
    <w:lvl w:ilvl="2" w:tplc="0419001B" w:tentative="1">
      <w:start w:val="1"/>
      <w:numFmt w:val="lowerRoman"/>
      <w:lvlText w:val="%3."/>
      <w:lvlJc w:val="right"/>
      <w:pPr>
        <w:ind w:left="2441" w:hanging="180"/>
      </w:pPr>
    </w:lvl>
    <w:lvl w:ilvl="3" w:tplc="0419000F" w:tentative="1">
      <w:start w:val="1"/>
      <w:numFmt w:val="decimal"/>
      <w:lvlText w:val="%4."/>
      <w:lvlJc w:val="left"/>
      <w:pPr>
        <w:ind w:left="3161" w:hanging="360"/>
      </w:pPr>
    </w:lvl>
    <w:lvl w:ilvl="4" w:tplc="04190019" w:tentative="1">
      <w:start w:val="1"/>
      <w:numFmt w:val="lowerLetter"/>
      <w:lvlText w:val="%5."/>
      <w:lvlJc w:val="left"/>
      <w:pPr>
        <w:ind w:left="3881" w:hanging="360"/>
      </w:pPr>
    </w:lvl>
    <w:lvl w:ilvl="5" w:tplc="0419001B" w:tentative="1">
      <w:start w:val="1"/>
      <w:numFmt w:val="lowerRoman"/>
      <w:lvlText w:val="%6."/>
      <w:lvlJc w:val="right"/>
      <w:pPr>
        <w:ind w:left="4601" w:hanging="180"/>
      </w:pPr>
    </w:lvl>
    <w:lvl w:ilvl="6" w:tplc="0419000F" w:tentative="1">
      <w:start w:val="1"/>
      <w:numFmt w:val="decimal"/>
      <w:lvlText w:val="%7."/>
      <w:lvlJc w:val="left"/>
      <w:pPr>
        <w:ind w:left="5321" w:hanging="360"/>
      </w:pPr>
    </w:lvl>
    <w:lvl w:ilvl="7" w:tplc="04190019" w:tentative="1">
      <w:start w:val="1"/>
      <w:numFmt w:val="lowerLetter"/>
      <w:lvlText w:val="%8."/>
      <w:lvlJc w:val="left"/>
      <w:pPr>
        <w:ind w:left="6041" w:hanging="360"/>
      </w:pPr>
    </w:lvl>
    <w:lvl w:ilvl="8" w:tplc="0419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6">
    <w:nsid w:val="63C07E15"/>
    <w:multiLevelType w:val="hybridMultilevel"/>
    <w:tmpl w:val="E4809ADA"/>
    <w:lvl w:ilvl="0" w:tplc="026C4BB6">
      <w:start w:val="1"/>
      <w:numFmt w:val="decimal"/>
      <w:lvlText w:val="%1)"/>
      <w:lvlJc w:val="left"/>
      <w:pPr>
        <w:tabs>
          <w:tab w:val="num" w:pos="1001"/>
        </w:tabs>
        <w:ind w:left="10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1"/>
        </w:tabs>
        <w:ind w:left="17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1"/>
        </w:tabs>
        <w:ind w:left="24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1"/>
        </w:tabs>
        <w:ind w:left="31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1"/>
        </w:tabs>
        <w:ind w:left="38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1"/>
        </w:tabs>
        <w:ind w:left="46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1"/>
        </w:tabs>
        <w:ind w:left="53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1"/>
        </w:tabs>
        <w:ind w:left="60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1"/>
        </w:tabs>
        <w:ind w:left="6761" w:hanging="180"/>
      </w:pPr>
    </w:lvl>
  </w:abstractNum>
  <w:abstractNum w:abstractNumId="17">
    <w:nsid w:val="69EC46E0"/>
    <w:multiLevelType w:val="hybridMultilevel"/>
    <w:tmpl w:val="83B41A70"/>
    <w:lvl w:ilvl="0" w:tplc="04190011">
      <w:start w:val="1"/>
      <w:numFmt w:val="decimal"/>
      <w:lvlText w:val="%1)"/>
      <w:lvlJc w:val="left"/>
      <w:pPr>
        <w:ind w:left="1001" w:hanging="360"/>
      </w:pPr>
    </w:lvl>
    <w:lvl w:ilvl="1" w:tplc="04190019" w:tentative="1">
      <w:start w:val="1"/>
      <w:numFmt w:val="lowerLetter"/>
      <w:lvlText w:val="%2."/>
      <w:lvlJc w:val="left"/>
      <w:pPr>
        <w:ind w:left="1721" w:hanging="360"/>
      </w:pPr>
    </w:lvl>
    <w:lvl w:ilvl="2" w:tplc="0419001B" w:tentative="1">
      <w:start w:val="1"/>
      <w:numFmt w:val="lowerRoman"/>
      <w:lvlText w:val="%3."/>
      <w:lvlJc w:val="right"/>
      <w:pPr>
        <w:ind w:left="2441" w:hanging="180"/>
      </w:pPr>
    </w:lvl>
    <w:lvl w:ilvl="3" w:tplc="0419000F" w:tentative="1">
      <w:start w:val="1"/>
      <w:numFmt w:val="decimal"/>
      <w:lvlText w:val="%4."/>
      <w:lvlJc w:val="left"/>
      <w:pPr>
        <w:ind w:left="3161" w:hanging="360"/>
      </w:pPr>
    </w:lvl>
    <w:lvl w:ilvl="4" w:tplc="04190019" w:tentative="1">
      <w:start w:val="1"/>
      <w:numFmt w:val="lowerLetter"/>
      <w:lvlText w:val="%5."/>
      <w:lvlJc w:val="left"/>
      <w:pPr>
        <w:ind w:left="3881" w:hanging="360"/>
      </w:pPr>
    </w:lvl>
    <w:lvl w:ilvl="5" w:tplc="0419001B" w:tentative="1">
      <w:start w:val="1"/>
      <w:numFmt w:val="lowerRoman"/>
      <w:lvlText w:val="%6."/>
      <w:lvlJc w:val="right"/>
      <w:pPr>
        <w:ind w:left="4601" w:hanging="180"/>
      </w:pPr>
    </w:lvl>
    <w:lvl w:ilvl="6" w:tplc="0419000F" w:tentative="1">
      <w:start w:val="1"/>
      <w:numFmt w:val="decimal"/>
      <w:lvlText w:val="%7."/>
      <w:lvlJc w:val="left"/>
      <w:pPr>
        <w:ind w:left="5321" w:hanging="360"/>
      </w:pPr>
    </w:lvl>
    <w:lvl w:ilvl="7" w:tplc="04190019" w:tentative="1">
      <w:start w:val="1"/>
      <w:numFmt w:val="lowerLetter"/>
      <w:lvlText w:val="%8."/>
      <w:lvlJc w:val="left"/>
      <w:pPr>
        <w:ind w:left="6041" w:hanging="360"/>
      </w:pPr>
    </w:lvl>
    <w:lvl w:ilvl="8" w:tplc="0419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8">
    <w:nsid w:val="758F48F7"/>
    <w:multiLevelType w:val="hybridMultilevel"/>
    <w:tmpl w:val="E5D83D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2241D7"/>
    <w:multiLevelType w:val="hybridMultilevel"/>
    <w:tmpl w:val="16981B4E"/>
    <w:lvl w:ilvl="0" w:tplc="2E2255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5"/>
  </w:num>
  <w:num w:numId="3">
    <w:abstractNumId w:val="10"/>
  </w:num>
  <w:num w:numId="4">
    <w:abstractNumId w:val="16"/>
  </w:num>
  <w:num w:numId="5">
    <w:abstractNumId w:val="1"/>
  </w:num>
  <w:num w:numId="6">
    <w:abstractNumId w:val="12"/>
  </w:num>
  <w:num w:numId="7">
    <w:abstractNumId w:val="5"/>
  </w:num>
  <w:num w:numId="8">
    <w:abstractNumId w:val="4"/>
  </w:num>
  <w:num w:numId="9">
    <w:abstractNumId w:val="13"/>
  </w:num>
  <w:num w:numId="10">
    <w:abstractNumId w:val="19"/>
  </w:num>
  <w:num w:numId="11">
    <w:abstractNumId w:val="7"/>
  </w:num>
  <w:num w:numId="12">
    <w:abstractNumId w:val="3"/>
  </w:num>
  <w:num w:numId="13">
    <w:abstractNumId w:val="2"/>
  </w:num>
  <w:num w:numId="14">
    <w:abstractNumId w:val="6"/>
  </w:num>
  <w:num w:numId="15">
    <w:abstractNumId w:val="14"/>
  </w:num>
  <w:num w:numId="16">
    <w:abstractNumId w:val="18"/>
  </w:num>
  <w:num w:numId="17">
    <w:abstractNumId w:val="0"/>
  </w:num>
  <w:num w:numId="18">
    <w:abstractNumId w:val="8"/>
  </w:num>
  <w:num w:numId="19">
    <w:abstractNumId w:val="9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6851"/>
    <w:rsid w:val="00006E03"/>
    <w:rsid w:val="00044202"/>
    <w:rsid w:val="000B04A0"/>
    <w:rsid w:val="001077F9"/>
    <w:rsid w:val="0017605F"/>
    <w:rsid w:val="001C6851"/>
    <w:rsid w:val="0022451E"/>
    <w:rsid w:val="002A60BF"/>
    <w:rsid w:val="0031059B"/>
    <w:rsid w:val="003137F3"/>
    <w:rsid w:val="0037634B"/>
    <w:rsid w:val="00383893"/>
    <w:rsid w:val="003E7ED2"/>
    <w:rsid w:val="004D6CC5"/>
    <w:rsid w:val="005165E4"/>
    <w:rsid w:val="00517D3B"/>
    <w:rsid w:val="00552D59"/>
    <w:rsid w:val="00667B2F"/>
    <w:rsid w:val="00677D53"/>
    <w:rsid w:val="006C64AE"/>
    <w:rsid w:val="006F39C8"/>
    <w:rsid w:val="007303E6"/>
    <w:rsid w:val="007856E6"/>
    <w:rsid w:val="008C6337"/>
    <w:rsid w:val="0095065D"/>
    <w:rsid w:val="009A0AD4"/>
    <w:rsid w:val="009A7FBD"/>
    <w:rsid w:val="00A01C8C"/>
    <w:rsid w:val="00A8482F"/>
    <w:rsid w:val="00AC3114"/>
    <w:rsid w:val="00AD36EF"/>
    <w:rsid w:val="00B67EB7"/>
    <w:rsid w:val="00BC2E2B"/>
    <w:rsid w:val="00BF4CA4"/>
    <w:rsid w:val="00C0248D"/>
    <w:rsid w:val="00C075B4"/>
    <w:rsid w:val="00C826E0"/>
    <w:rsid w:val="00C9664E"/>
    <w:rsid w:val="00CB65B9"/>
    <w:rsid w:val="00CD4D5E"/>
    <w:rsid w:val="00CF15B2"/>
    <w:rsid w:val="00D2283E"/>
    <w:rsid w:val="00D55E64"/>
    <w:rsid w:val="00D6697E"/>
    <w:rsid w:val="00E11AB8"/>
    <w:rsid w:val="00E55BC6"/>
    <w:rsid w:val="00E8517D"/>
    <w:rsid w:val="00ED5203"/>
    <w:rsid w:val="00F5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5AC34E-A7E5-4BAD-BAFA-4E9BD245B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6851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1C685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C6851"/>
    <w:pPr>
      <w:keepNext/>
      <w:ind w:firstLine="720"/>
      <w:jc w:val="both"/>
      <w:outlineLvl w:val="2"/>
    </w:pPr>
    <w:rPr>
      <w:b/>
      <w:bCs/>
      <w:lang w:eastAsia="en-US"/>
    </w:rPr>
  </w:style>
  <w:style w:type="paragraph" w:styleId="4">
    <w:name w:val="heading 4"/>
    <w:basedOn w:val="a"/>
    <w:next w:val="a"/>
    <w:link w:val="40"/>
    <w:qFormat/>
    <w:rsid w:val="001C685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C685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C6851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qFormat/>
    <w:rsid w:val="001C6851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685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1C685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C685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1C6851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C685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1C68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1C68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nhideWhenUsed/>
    <w:rsid w:val="001C6851"/>
    <w:pPr>
      <w:ind w:firstLine="567"/>
      <w:jc w:val="both"/>
    </w:pPr>
    <w:rPr>
      <w:sz w:val="32"/>
      <w:szCs w:val="20"/>
    </w:rPr>
  </w:style>
  <w:style w:type="character" w:customStyle="1" w:styleId="a4">
    <w:name w:val="Основной текст с отступом Знак"/>
    <w:basedOn w:val="a0"/>
    <w:link w:val="a3"/>
    <w:rsid w:val="001C6851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Title"/>
    <w:basedOn w:val="a"/>
    <w:link w:val="a6"/>
    <w:qFormat/>
    <w:rsid w:val="001C6851"/>
    <w:pPr>
      <w:jc w:val="center"/>
    </w:pPr>
    <w:rPr>
      <w:b/>
      <w:bCs/>
      <w:sz w:val="32"/>
    </w:rPr>
  </w:style>
  <w:style w:type="character" w:customStyle="1" w:styleId="a6">
    <w:name w:val="Название Знак"/>
    <w:basedOn w:val="a0"/>
    <w:link w:val="a5"/>
    <w:rsid w:val="001C685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List Paragraph"/>
    <w:basedOn w:val="a"/>
    <w:qFormat/>
    <w:rsid w:val="001C685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31">
    <w:name w:val="Body Text Indent 3"/>
    <w:basedOn w:val="a"/>
    <w:link w:val="32"/>
    <w:semiHidden/>
    <w:unhideWhenUsed/>
    <w:rsid w:val="001C6851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1C6851"/>
    <w:rPr>
      <w:rFonts w:ascii="Calibri" w:eastAsia="Times New Roman" w:hAnsi="Calibri" w:cs="Times New Roman"/>
      <w:sz w:val="16"/>
      <w:szCs w:val="16"/>
      <w:lang w:eastAsia="ru-RU"/>
    </w:rPr>
  </w:style>
  <w:style w:type="paragraph" w:styleId="a8">
    <w:name w:val="Body Text"/>
    <w:basedOn w:val="a"/>
    <w:link w:val="a9"/>
    <w:unhideWhenUsed/>
    <w:rsid w:val="001C6851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9">
    <w:name w:val="Основной текст Знак"/>
    <w:basedOn w:val="a0"/>
    <w:link w:val="a8"/>
    <w:rsid w:val="001C6851"/>
    <w:rPr>
      <w:rFonts w:ascii="Calibri" w:eastAsia="Times New Roman" w:hAnsi="Calibri" w:cs="Times New Roman"/>
      <w:lang w:eastAsia="ru-RU"/>
    </w:rPr>
  </w:style>
  <w:style w:type="paragraph" w:styleId="aa">
    <w:name w:val="Normal (Web)"/>
    <w:basedOn w:val="a"/>
    <w:uiPriority w:val="99"/>
    <w:rsid w:val="001C6851"/>
    <w:pPr>
      <w:spacing w:before="100" w:beforeAutospacing="1" w:after="100" w:afterAutospacing="1"/>
    </w:pPr>
  </w:style>
  <w:style w:type="paragraph" w:styleId="ab">
    <w:name w:val="Balloon Text"/>
    <w:basedOn w:val="a"/>
    <w:link w:val="ac"/>
    <w:semiHidden/>
    <w:rsid w:val="001C685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1C685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1C6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nhideWhenUsed/>
    <w:rsid w:val="001C6851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rsid w:val="001C6851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1C685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C68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Текст сноски Знак"/>
    <w:basedOn w:val="a0"/>
    <w:link w:val="af3"/>
    <w:semiHidden/>
    <w:rsid w:val="001C6851"/>
    <w:rPr>
      <w:rFonts w:ascii="Times New Roman" w:eastAsia="Times New Roman" w:hAnsi="Times New Roman"/>
    </w:rPr>
  </w:style>
  <w:style w:type="paragraph" w:styleId="af3">
    <w:name w:val="footnote text"/>
    <w:basedOn w:val="a"/>
    <w:link w:val="af2"/>
    <w:semiHidden/>
    <w:rsid w:val="001C6851"/>
    <w:rPr>
      <w:rFonts w:cstheme="minorBidi"/>
      <w:sz w:val="22"/>
      <w:szCs w:val="22"/>
      <w:lang w:eastAsia="en-US"/>
    </w:rPr>
  </w:style>
  <w:style w:type="character" w:customStyle="1" w:styleId="11">
    <w:name w:val="Текст сноски Знак1"/>
    <w:basedOn w:val="a0"/>
    <w:uiPriority w:val="99"/>
    <w:semiHidden/>
    <w:rsid w:val="001C68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Схема документа Знак"/>
    <w:basedOn w:val="a0"/>
    <w:link w:val="af5"/>
    <w:semiHidden/>
    <w:rsid w:val="001C6851"/>
    <w:rPr>
      <w:rFonts w:ascii="Tahoma" w:hAnsi="Tahoma"/>
      <w:shd w:val="clear" w:color="auto" w:fill="000080"/>
    </w:rPr>
  </w:style>
  <w:style w:type="paragraph" w:styleId="af5">
    <w:name w:val="Document Map"/>
    <w:basedOn w:val="a"/>
    <w:link w:val="af4"/>
    <w:semiHidden/>
    <w:rsid w:val="001C6851"/>
    <w:pPr>
      <w:shd w:val="clear" w:color="auto" w:fill="000080"/>
    </w:pPr>
    <w:rPr>
      <w:rFonts w:ascii="Tahoma" w:eastAsiaTheme="minorHAnsi" w:hAnsi="Tahoma" w:cstheme="minorBidi"/>
      <w:sz w:val="22"/>
      <w:szCs w:val="22"/>
      <w:shd w:val="clear" w:color="auto" w:fill="000080"/>
      <w:lang w:eastAsia="en-US"/>
    </w:rPr>
  </w:style>
  <w:style w:type="character" w:customStyle="1" w:styleId="12">
    <w:name w:val="Схема документа Знак1"/>
    <w:basedOn w:val="a0"/>
    <w:uiPriority w:val="99"/>
    <w:semiHidden/>
    <w:rsid w:val="001C68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с отступом 2 Знак"/>
    <w:basedOn w:val="a0"/>
    <w:link w:val="22"/>
    <w:rsid w:val="001C6851"/>
    <w:rPr>
      <w:rFonts w:ascii="Times New Roman" w:eastAsia="Times New Roman" w:hAnsi="Times New Roman"/>
      <w:sz w:val="28"/>
      <w:szCs w:val="24"/>
    </w:rPr>
  </w:style>
  <w:style w:type="paragraph" w:styleId="22">
    <w:name w:val="Body Text Indent 2"/>
    <w:basedOn w:val="a"/>
    <w:link w:val="21"/>
    <w:rsid w:val="001C6851"/>
    <w:pPr>
      <w:ind w:firstLine="706"/>
      <w:jc w:val="both"/>
    </w:pPr>
    <w:rPr>
      <w:rFonts w:cstheme="minorBidi"/>
      <w:sz w:val="28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1C68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C68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4"/>
    <w:rsid w:val="001C6851"/>
    <w:rPr>
      <w:rFonts w:ascii="Times New Roman" w:eastAsia="Times New Roman" w:hAnsi="Times New Roman"/>
      <w:sz w:val="24"/>
      <w:szCs w:val="24"/>
    </w:rPr>
  </w:style>
  <w:style w:type="paragraph" w:styleId="24">
    <w:name w:val="Body Text 2"/>
    <w:basedOn w:val="a"/>
    <w:link w:val="23"/>
    <w:rsid w:val="001C6851"/>
    <w:pPr>
      <w:spacing w:after="120" w:line="480" w:lineRule="auto"/>
    </w:pPr>
    <w:rPr>
      <w:rFonts w:cstheme="minorBidi"/>
      <w:lang w:eastAsia="en-US"/>
    </w:rPr>
  </w:style>
  <w:style w:type="character" w:customStyle="1" w:styleId="211">
    <w:name w:val="Основной текст 2 Знак1"/>
    <w:basedOn w:val="a0"/>
    <w:uiPriority w:val="99"/>
    <w:semiHidden/>
    <w:rsid w:val="001C68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3 Знак"/>
    <w:basedOn w:val="a0"/>
    <w:link w:val="34"/>
    <w:rsid w:val="001C6851"/>
    <w:rPr>
      <w:rFonts w:ascii="Times New Roman" w:eastAsia="Times New Roman" w:hAnsi="Times New Roman"/>
      <w:sz w:val="16"/>
      <w:szCs w:val="16"/>
    </w:rPr>
  </w:style>
  <w:style w:type="paragraph" w:styleId="34">
    <w:name w:val="Body Text 3"/>
    <w:basedOn w:val="a"/>
    <w:link w:val="33"/>
    <w:rsid w:val="001C6851"/>
    <w:pPr>
      <w:spacing w:after="120"/>
    </w:pPr>
    <w:rPr>
      <w:rFonts w:cstheme="minorBidi"/>
      <w:sz w:val="16"/>
      <w:szCs w:val="16"/>
      <w:lang w:eastAsia="en-US"/>
    </w:rPr>
  </w:style>
  <w:style w:type="character" w:customStyle="1" w:styleId="310">
    <w:name w:val="Основной текст 3 Знак1"/>
    <w:basedOn w:val="a0"/>
    <w:uiPriority w:val="99"/>
    <w:semiHidden/>
    <w:rsid w:val="001C685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rsid w:val="001C6851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character" w:customStyle="1" w:styleId="z-">
    <w:name w:val="z-Начало формы Знак"/>
    <w:basedOn w:val="a0"/>
    <w:link w:val="z-0"/>
    <w:rsid w:val="001C6851"/>
    <w:rPr>
      <w:rFonts w:ascii="Arial" w:eastAsia="Times New Roman" w:hAnsi="Arial" w:cs="Arial"/>
      <w:vanish/>
      <w:color w:val="000000"/>
      <w:sz w:val="16"/>
      <w:szCs w:val="16"/>
    </w:rPr>
  </w:style>
  <w:style w:type="paragraph" w:styleId="z-0">
    <w:name w:val="HTML Top of Form"/>
    <w:basedOn w:val="a"/>
    <w:next w:val="a"/>
    <w:link w:val="z-"/>
    <w:hidden/>
    <w:rsid w:val="001C6851"/>
    <w:pPr>
      <w:pBdr>
        <w:bottom w:val="single" w:sz="6" w:space="1" w:color="auto"/>
      </w:pBdr>
      <w:jc w:val="center"/>
    </w:pPr>
    <w:rPr>
      <w:rFonts w:ascii="Arial" w:hAnsi="Arial" w:cs="Arial"/>
      <w:vanish/>
      <w:color w:val="000000"/>
      <w:sz w:val="16"/>
      <w:szCs w:val="16"/>
      <w:lang w:eastAsia="en-US"/>
    </w:rPr>
  </w:style>
  <w:style w:type="character" w:customStyle="1" w:styleId="z-1">
    <w:name w:val="z-Начало формы Знак1"/>
    <w:basedOn w:val="a0"/>
    <w:uiPriority w:val="99"/>
    <w:semiHidden/>
    <w:rsid w:val="001C6851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tyle4">
    <w:name w:val="Style4"/>
    <w:basedOn w:val="a"/>
    <w:rsid w:val="001C6851"/>
    <w:pPr>
      <w:widowControl w:val="0"/>
      <w:autoSpaceDE w:val="0"/>
      <w:autoSpaceDN w:val="0"/>
      <w:adjustRightInd w:val="0"/>
    </w:pPr>
    <w:rPr>
      <w:rFonts w:ascii="Microsoft Sans Serif" w:hAnsi="Microsoft Sans Serif"/>
    </w:rPr>
  </w:style>
  <w:style w:type="paragraph" w:customStyle="1" w:styleId="Style5">
    <w:name w:val="Style5"/>
    <w:basedOn w:val="a"/>
    <w:rsid w:val="001C6851"/>
    <w:pPr>
      <w:widowControl w:val="0"/>
      <w:autoSpaceDE w:val="0"/>
      <w:autoSpaceDN w:val="0"/>
      <w:adjustRightInd w:val="0"/>
      <w:jc w:val="both"/>
    </w:pPr>
    <w:rPr>
      <w:rFonts w:ascii="Microsoft Sans Serif" w:hAnsi="Microsoft Sans Serif"/>
    </w:rPr>
  </w:style>
  <w:style w:type="paragraph" w:customStyle="1" w:styleId="Style6">
    <w:name w:val="Style6"/>
    <w:basedOn w:val="a"/>
    <w:rsid w:val="001C6851"/>
    <w:pPr>
      <w:widowControl w:val="0"/>
      <w:autoSpaceDE w:val="0"/>
      <w:autoSpaceDN w:val="0"/>
      <w:adjustRightInd w:val="0"/>
      <w:spacing w:line="266" w:lineRule="exact"/>
      <w:ind w:firstLine="288"/>
      <w:jc w:val="both"/>
    </w:pPr>
    <w:rPr>
      <w:rFonts w:ascii="Microsoft Sans Serif" w:hAnsi="Microsoft Sans Serif"/>
    </w:rPr>
  </w:style>
  <w:style w:type="character" w:customStyle="1" w:styleId="FontStyle111">
    <w:name w:val="Font Style111"/>
    <w:basedOn w:val="a0"/>
    <w:rsid w:val="001C6851"/>
    <w:rPr>
      <w:rFonts w:ascii="Bookman Old Style" w:hAnsi="Bookman Old Style" w:cs="Bookman Old Style" w:hint="default"/>
      <w:b/>
      <w:bCs/>
      <w:i/>
      <w:iCs/>
      <w:color w:val="000000"/>
      <w:sz w:val="18"/>
      <w:szCs w:val="18"/>
    </w:rPr>
  </w:style>
  <w:style w:type="character" w:customStyle="1" w:styleId="FontStyle142">
    <w:name w:val="Font Style142"/>
    <w:basedOn w:val="a0"/>
    <w:rsid w:val="001C6851"/>
    <w:rPr>
      <w:rFonts w:ascii="Bookman Old Style" w:hAnsi="Bookman Old Style" w:cs="Bookman Old Style" w:hint="default"/>
      <w:color w:val="000000"/>
      <w:sz w:val="18"/>
      <w:szCs w:val="18"/>
    </w:rPr>
  </w:style>
  <w:style w:type="character" w:customStyle="1" w:styleId="FontStyle143">
    <w:name w:val="Font Style143"/>
    <w:basedOn w:val="a0"/>
    <w:rsid w:val="001C6851"/>
    <w:rPr>
      <w:rFonts w:ascii="Bookman Old Style" w:hAnsi="Bookman Old Style" w:cs="Bookman Old Style" w:hint="default"/>
      <w:b/>
      <w:bCs/>
      <w:color w:val="000000"/>
      <w:sz w:val="26"/>
      <w:szCs w:val="26"/>
    </w:rPr>
  </w:style>
  <w:style w:type="paragraph" w:customStyle="1" w:styleId="Style3">
    <w:name w:val="Style3"/>
    <w:basedOn w:val="a"/>
    <w:rsid w:val="001C6851"/>
    <w:pPr>
      <w:widowControl w:val="0"/>
      <w:autoSpaceDE w:val="0"/>
      <w:autoSpaceDN w:val="0"/>
      <w:adjustRightInd w:val="0"/>
      <w:jc w:val="both"/>
    </w:pPr>
    <w:rPr>
      <w:rFonts w:ascii="Microsoft Sans Serif" w:hAnsi="Microsoft Sans Serif"/>
    </w:rPr>
  </w:style>
  <w:style w:type="paragraph" w:customStyle="1" w:styleId="Style10">
    <w:name w:val="Style10"/>
    <w:basedOn w:val="a"/>
    <w:rsid w:val="001C6851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Microsoft Sans Serif" w:hAnsi="Microsoft Sans Serif"/>
    </w:rPr>
  </w:style>
  <w:style w:type="paragraph" w:customStyle="1" w:styleId="Style13">
    <w:name w:val="Style13"/>
    <w:basedOn w:val="a"/>
    <w:rsid w:val="001C6851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Microsoft Sans Serif" w:hAnsi="Microsoft Sans Serif"/>
    </w:rPr>
  </w:style>
  <w:style w:type="paragraph" w:customStyle="1" w:styleId="Style14">
    <w:name w:val="Style14"/>
    <w:basedOn w:val="a"/>
    <w:rsid w:val="001C6851"/>
    <w:pPr>
      <w:widowControl w:val="0"/>
      <w:autoSpaceDE w:val="0"/>
      <w:autoSpaceDN w:val="0"/>
      <w:adjustRightInd w:val="0"/>
      <w:spacing w:line="259" w:lineRule="exact"/>
      <w:ind w:hanging="238"/>
    </w:pPr>
    <w:rPr>
      <w:rFonts w:ascii="Microsoft Sans Serif" w:hAnsi="Microsoft Sans Serif"/>
    </w:rPr>
  </w:style>
  <w:style w:type="paragraph" w:customStyle="1" w:styleId="Style15">
    <w:name w:val="Style15"/>
    <w:basedOn w:val="a"/>
    <w:rsid w:val="001C6851"/>
    <w:pPr>
      <w:widowControl w:val="0"/>
      <w:autoSpaceDE w:val="0"/>
      <w:autoSpaceDN w:val="0"/>
      <w:adjustRightInd w:val="0"/>
      <w:spacing w:line="252" w:lineRule="exact"/>
      <w:ind w:hanging="274"/>
    </w:pPr>
    <w:rPr>
      <w:rFonts w:ascii="Microsoft Sans Serif" w:hAnsi="Microsoft Sans Serif"/>
    </w:rPr>
  </w:style>
  <w:style w:type="paragraph" w:customStyle="1" w:styleId="Style17">
    <w:name w:val="Style17"/>
    <w:basedOn w:val="a"/>
    <w:rsid w:val="001C6851"/>
    <w:pPr>
      <w:widowControl w:val="0"/>
      <w:autoSpaceDE w:val="0"/>
      <w:autoSpaceDN w:val="0"/>
      <w:adjustRightInd w:val="0"/>
      <w:spacing w:line="259" w:lineRule="exact"/>
      <w:ind w:hanging="655"/>
      <w:jc w:val="both"/>
    </w:pPr>
    <w:rPr>
      <w:rFonts w:ascii="Microsoft Sans Serif" w:hAnsi="Microsoft Sans Serif"/>
    </w:rPr>
  </w:style>
  <w:style w:type="paragraph" w:customStyle="1" w:styleId="Style18">
    <w:name w:val="Style18"/>
    <w:basedOn w:val="a"/>
    <w:rsid w:val="001C6851"/>
    <w:pPr>
      <w:widowControl w:val="0"/>
      <w:autoSpaceDE w:val="0"/>
      <w:autoSpaceDN w:val="0"/>
      <w:adjustRightInd w:val="0"/>
      <w:spacing w:line="259" w:lineRule="exact"/>
      <w:ind w:hanging="274"/>
    </w:pPr>
    <w:rPr>
      <w:rFonts w:ascii="Microsoft Sans Serif" w:hAnsi="Microsoft Sans Serif"/>
    </w:rPr>
  </w:style>
  <w:style w:type="paragraph" w:customStyle="1" w:styleId="Style19">
    <w:name w:val="Style19"/>
    <w:basedOn w:val="a"/>
    <w:rsid w:val="001C6851"/>
    <w:pPr>
      <w:widowControl w:val="0"/>
      <w:autoSpaceDE w:val="0"/>
      <w:autoSpaceDN w:val="0"/>
      <w:adjustRightInd w:val="0"/>
      <w:spacing w:line="263" w:lineRule="exact"/>
      <w:ind w:hanging="662"/>
    </w:pPr>
    <w:rPr>
      <w:rFonts w:ascii="Microsoft Sans Serif" w:hAnsi="Microsoft Sans Serif"/>
    </w:rPr>
  </w:style>
  <w:style w:type="character" w:customStyle="1" w:styleId="FontStyle108">
    <w:name w:val="Font Style108"/>
    <w:basedOn w:val="a0"/>
    <w:rsid w:val="001C6851"/>
    <w:rPr>
      <w:rFonts w:ascii="Bookman Old Style" w:hAnsi="Bookman Old Style" w:cs="Bookman Old Style" w:hint="default"/>
      <w:b/>
      <w:bCs/>
      <w:color w:val="000000"/>
      <w:sz w:val="18"/>
      <w:szCs w:val="18"/>
    </w:rPr>
  </w:style>
  <w:style w:type="character" w:customStyle="1" w:styleId="FontStyle107">
    <w:name w:val="Font Style107"/>
    <w:basedOn w:val="a0"/>
    <w:rsid w:val="001C6851"/>
    <w:rPr>
      <w:rFonts w:ascii="Bookman Old Style" w:hAnsi="Bookman Old Style" w:cs="Bookman Old Style" w:hint="default"/>
      <w:b/>
      <w:bCs/>
      <w:color w:val="000000"/>
      <w:sz w:val="18"/>
      <w:szCs w:val="18"/>
    </w:rPr>
  </w:style>
  <w:style w:type="paragraph" w:customStyle="1" w:styleId="Style32">
    <w:name w:val="Style32"/>
    <w:basedOn w:val="a"/>
    <w:rsid w:val="001C6851"/>
    <w:pPr>
      <w:widowControl w:val="0"/>
      <w:autoSpaceDE w:val="0"/>
      <w:autoSpaceDN w:val="0"/>
      <w:adjustRightInd w:val="0"/>
      <w:spacing w:line="382" w:lineRule="exact"/>
    </w:pPr>
    <w:rPr>
      <w:rFonts w:ascii="Microsoft Sans Serif" w:hAnsi="Microsoft Sans Serif"/>
    </w:rPr>
  </w:style>
  <w:style w:type="paragraph" w:customStyle="1" w:styleId="Style33">
    <w:name w:val="Style33"/>
    <w:basedOn w:val="a"/>
    <w:rsid w:val="001C6851"/>
    <w:pPr>
      <w:widowControl w:val="0"/>
      <w:autoSpaceDE w:val="0"/>
      <w:autoSpaceDN w:val="0"/>
      <w:adjustRightInd w:val="0"/>
      <w:spacing w:line="274" w:lineRule="exact"/>
      <w:ind w:firstLine="72"/>
      <w:jc w:val="both"/>
    </w:pPr>
    <w:rPr>
      <w:rFonts w:ascii="Microsoft Sans Serif" w:hAnsi="Microsoft Sans Serif"/>
    </w:rPr>
  </w:style>
  <w:style w:type="paragraph" w:customStyle="1" w:styleId="Style61">
    <w:name w:val="Style61"/>
    <w:basedOn w:val="a"/>
    <w:rsid w:val="001C6851"/>
    <w:pPr>
      <w:widowControl w:val="0"/>
      <w:autoSpaceDE w:val="0"/>
      <w:autoSpaceDN w:val="0"/>
      <w:adjustRightInd w:val="0"/>
      <w:spacing w:line="245" w:lineRule="exact"/>
    </w:pPr>
    <w:rPr>
      <w:rFonts w:ascii="Microsoft Sans Serif" w:hAnsi="Microsoft Sans Serif"/>
    </w:rPr>
  </w:style>
  <w:style w:type="paragraph" w:customStyle="1" w:styleId="Style73">
    <w:name w:val="Style73"/>
    <w:basedOn w:val="a"/>
    <w:rsid w:val="001C6851"/>
    <w:pPr>
      <w:widowControl w:val="0"/>
      <w:autoSpaceDE w:val="0"/>
      <w:autoSpaceDN w:val="0"/>
      <w:adjustRightInd w:val="0"/>
      <w:spacing w:line="241" w:lineRule="exact"/>
      <w:jc w:val="center"/>
    </w:pPr>
    <w:rPr>
      <w:rFonts w:ascii="Microsoft Sans Serif" w:hAnsi="Microsoft Sans Serif"/>
    </w:rPr>
  </w:style>
  <w:style w:type="paragraph" w:customStyle="1" w:styleId="Style31">
    <w:name w:val="Style31"/>
    <w:basedOn w:val="a"/>
    <w:rsid w:val="001C6851"/>
    <w:pPr>
      <w:widowControl w:val="0"/>
      <w:autoSpaceDE w:val="0"/>
      <w:autoSpaceDN w:val="0"/>
      <w:adjustRightInd w:val="0"/>
    </w:pPr>
    <w:rPr>
      <w:rFonts w:ascii="Microsoft Sans Serif" w:hAnsi="Microsoft Sans Serif"/>
    </w:rPr>
  </w:style>
  <w:style w:type="paragraph" w:customStyle="1" w:styleId="Style67">
    <w:name w:val="Style67"/>
    <w:basedOn w:val="a"/>
    <w:rsid w:val="001C6851"/>
    <w:pPr>
      <w:widowControl w:val="0"/>
      <w:autoSpaceDE w:val="0"/>
      <w:autoSpaceDN w:val="0"/>
      <w:adjustRightInd w:val="0"/>
      <w:spacing w:line="281" w:lineRule="exact"/>
      <w:jc w:val="center"/>
    </w:pPr>
    <w:rPr>
      <w:rFonts w:ascii="Microsoft Sans Serif" w:hAnsi="Microsoft Sans Serif"/>
    </w:rPr>
  </w:style>
  <w:style w:type="paragraph" w:customStyle="1" w:styleId="Style30">
    <w:name w:val="Style30"/>
    <w:basedOn w:val="a"/>
    <w:rsid w:val="001C6851"/>
    <w:pPr>
      <w:widowControl w:val="0"/>
      <w:autoSpaceDE w:val="0"/>
      <w:autoSpaceDN w:val="0"/>
      <w:adjustRightInd w:val="0"/>
      <w:jc w:val="right"/>
    </w:pPr>
    <w:rPr>
      <w:rFonts w:ascii="Microsoft Sans Serif" w:hAnsi="Microsoft Sans Serif"/>
    </w:rPr>
  </w:style>
  <w:style w:type="table" w:styleId="af6">
    <w:name w:val="Table Grid"/>
    <w:basedOn w:val="a1"/>
    <w:uiPriority w:val="59"/>
    <w:rsid w:val="001C685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1C6851"/>
    <w:pPr>
      <w:widowControl w:val="0"/>
      <w:suppressAutoHyphens/>
      <w:spacing w:line="413" w:lineRule="exact"/>
      <w:jc w:val="center"/>
    </w:pPr>
  </w:style>
  <w:style w:type="character" w:customStyle="1" w:styleId="FontStyle14">
    <w:name w:val="Font Style14"/>
    <w:basedOn w:val="a0"/>
    <w:rsid w:val="001C6851"/>
    <w:rPr>
      <w:rFonts w:ascii="Times New Roman" w:hAnsi="Times New Roman" w:cs="Times New Roman"/>
      <w:sz w:val="20"/>
      <w:szCs w:val="20"/>
    </w:rPr>
  </w:style>
  <w:style w:type="character" w:customStyle="1" w:styleId="c5">
    <w:name w:val="c5"/>
    <w:basedOn w:val="a0"/>
    <w:rsid w:val="001C6851"/>
  </w:style>
  <w:style w:type="character" w:styleId="af7">
    <w:name w:val="Hyperlink"/>
    <w:basedOn w:val="a0"/>
    <w:rsid w:val="001C6851"/>
    <w:rPr>
      <w:color w:val="000080"/>
      <w:u w:val="single"/>
    </w:rPr>
  </w:style>
  <w:style w:type="character" w:customStyle="1" w:styleId="apple-converted-space">
    <w:name w:val="apple-converted-space"/>
    <w:basedOn w:val="a0"/>
    <w:rsid w:val="001C6851"/>
  </w:style>
  <w:style w:type="paragraph" w:customStyle="1" w:styleId="ParagraphStyle">
    <w:name w:val="Paragraph Style"/>
    <w:rsid w:val="006C64A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table" w:customStyle="1" w:styleId="myTableStyle">
    <w:name w:val="myTableStyle"/>
    <w:tblPr>
      <w:tblBorders>
        <w:top w:val="single" w:sz="16" w:space="0" w:color="000000"/>
        <w:left w:val="single" w:sz="16" w:space="0" w:color="000000"/>
        <w:bottom w:val="single" w:sz="16" w:space="0" w:color="000000"/>
        <w:right w:val="single" w:sz="16" w:space="0" w:color="000000"/>
        <w:insideH w:val="nil"/>
        <w:insideV w:val="nil"/>
      </w:tblBorders>
      <w:tblCellMar>
        <w:top w:w="0" w:type="dxa"/>
        <w:left w:w="150" w:type="dxa"/>
        <w:bottom w:w="0" w:type="dxa"/>
        <w:right w:w="15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C95AB-C0C6-4E87-A806-C2DA14246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10</Pages>
  <Words>3149</Words>
  <Characters>17952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user</cp:lastModifiedBy>
  <cp:revision>32</cp:revision>
  <cp:lastPrinted>2019-09-25T10:03:00Z</cp:lastPrinted>
  <dcterms:created xsi:type="dcterms:W3CDTF">2016-09-11T14:39:00Z</dcterms:created>
  <dcterms:modified xsi:type="dcterms:W3CDTF">2021-09-05T11:20:00Z</dcterms:modified>
</cp:coreProperties>
</file>